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616B9C" w:rsidRDefault="0067129E" w:rsidP="00881038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C739C0" w:rsidRPr="00C739C0">
        <w:rPr>
          <w:rFonts w:ascii="Times New Roman" w:hAnsi="Times New Roman" w:cs="Times New Roman"/>
          <w:b/>
          <w:color w:val="auto"/>
          <w:sz w:val="28"/>
          <w:szCs w:val="28"/>
        </w:rPr>
        <w:t>„</w:t>
      </w:r>
      <w:r w:rsidR="00C739C0" w:rsidRPr="00C739C0">
        <w:rPr>
          <w:rFonts w:ascii="Times New Roman" w:hAnsi="Times New Roman" w:cs="Times New Roman"/>
          <w:b/>
          <w:sz w:val="28"/>
          <w:szCs w:val="28"/>
        </w:rPr>
        <w:t>Kurs: Kwalifikowanej pierwszej pomocy dla osób niemedycznych”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627" w:rsidRDefault="00265627" w:rsidP="006C48AF">
      <w:r>
        <w:separator/>
      </w:r>
    </w:p>
  </w:endnote>
  <w:endnote w:type="continuationSeparator" w:id="0">
    <w:p w:rsidR="00265627" w:rsidRDefault="00265627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C739C0" w:rsidRPr="00C739C0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627" w:rsidRDefault="00265627" w:rsidP="006C48AF">
      <w:r>
        <w:separator/>
      </w:r>
    </w:p>
  </w:footnote>
  <w:footnote w:type="continuationSeparator" w:id="0">
    <w:p w:rsidR="00265627" w:rsidRDefault="00265627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65627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13D20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739C0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90B7D-A0DC-4927-B1A6-E22031FF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5</cp:revision>
  <cp:lastPrinted>2019-02-26T08:36:00Z</cp:lastPrinted>
  <dcterms:created xsi:type="dcterms:W3CDTF">2019-02-26T09:11:00Z</dcterms:created>
  <dcterms:modified xsi:type="dcterms:W3CDTF">2019-04-05T07:03:00Z</dcterms:modified>
</cp:coreProperties>
</file>