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29E" w:rsidRDefault="0067129E" w:rsidP="0067129E">
      <w:pPr>
        <w:pStyle w:val="Domylnie"/>
        <w:jc w:val="right"/>
      </w:pPr>
      <w:r>
        <w:rPr>
          <w:rFonts w:ascii="Times New Roman" w:hAnsi="Times New Roman" w:cs="Times New Roman"/>
        </w:rPr>
        <w:t>Załącznik nr 3 do SIWZ</w:t>
      </w:r>
    </w:p>
    <w:p w:rsidR="00D52285" w:rsidRDefault="00D52285" w:rsidP="0067129E">
      <w:pPr>
        <w:pStyle w:val="Domylnie"/>
        <w:jc w:val="center"/>
        <w:rPr>
          <w:rFonts w:ascii="Times New Roman" w:hAnsi="Times New Roman" w:cs="Times New Roman"/>
          <w:b/>
        </w:rPr>
      </w:pPr>
    </w:p>
    <w:p w:rsidR="0067129E" w:rsidRDefault="0067129E" w:rsidP="0067129E">
      <w:pPr>
        <w:pStyle w:val="Domylnie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OŚWIADCZENIE O BRAKU PODSTAW DO WYKLUCZENIA</w:t>
      </w:r>
    </w:p>
    <w:p w:rsidR="00D52285" w:rsidRDefault="00D52285" w:rsidP="0067129E">
      <w:pPr>
        <w:pStyle w:val="Domylnie"/>
        <w:jc w:val="center"/>
      </w:pPr>
    </w:p>
    <w:p w:rsidR="0067129E" w:rsidRPr="00616B9C" w:rsidRDefault="0067129E" w:rsidP="00881038">
      <w:pPr>
        <w:pStyle w:val="Domylnie"/>
        <w:jc w:val="center"/>
        <w:rPr>
          <w:rFonts w:ascii="Times New Roman" w:hAnsi="Times New Roman" w:cs="Times New Roman"/>
          <w:color w:val="auto"/>
        </w:rPr>
      </w:pPr>
      <w:r w:rsidRPr="00616B9C">
        <w:rPr>
          <w:rFonts w:ascii="Times New Roman" w:hAnsi="Times New Roman" w:cs="Times New Roman"/>
          <w:color w:val="auto"/>
        </w:rPr>
        <w:t>Przystępując do postępowania na</w:t>
      </w:r>
      <w:r w:rsidRPr="00616B9C">
        <w:rPr>
          <w:rFonts w:ascii="Times New Roman" w:hAnsi="Times New Roman" w:cs="Times New Roman"/>
          <w:b/>
          <w:color w:val="FF0000"/>
        </w:rPr>
        <w:t xml:space="preserve"> </w:t>
      </w:r>
      <w:r w:rsidRPr="00616B9C">
        <w:rPr>
          <w:rFonts w:ascii="Times New Roman" w:hAnsi="Times New Roman" w:cs="Times New Roman"/>
          <w:color w:val="FF0000"/>
        </w:rPr>
        <w:t xml:space="preserve"> </w:t>
      </w:r>
      <w:r w:rsidR="006E0040">
        <w:rPr>
          <w:b/>
          <w:bCs/>
          <w:sz w:val="28"/>
          <w:szCs w:val="28"/>
        </w:rPr>
        <w:t>„</w:t>
      </w:r>
      <w:r w:rsidR="006E0040">
        <w:rPr>
          <w:rFonts w:asciiTheme="majorHAnsi" w:hAnsiTheme="majorHAnsi"/>
          <w:b/>
          <w:sz w:val="28"/>
          <w:szCs w:val="28"/>
        </w:rPr>
        <w:t>Kurs: Operator koparko ładowarki – III klasa uprawnień”</w:t>
      </w:r>
      <w:r w:rsidRPr="00616B9C">
        <w:rPr>
          <w:rFonts w:ascii="Times New Roman" w:hAnsi="Times New Roman" w:cs="Times New Roman"/>
          <w:color w:val="FF0000"/>
        </w:rPr>
        <w:t xml:space="preserve">  </w:t>
      </w:r>
      <w:r w:rsidRPr="00616B9C">
        <w:rPr>
          <w:rFonts w:ascii="Times New Roman" w:hAnsi="Times New Roman" w:cs="Times New Roman"/>
          <w:color w:val="auto"/>
        </w:rPr>
        <w:t>działając w imieniu Wykonawcy:</w:t>
      </w:r>
    </w:p>
    <w:p w:rsidR="0067129E" w:rsidRDefault="0067129E" w:rsidP="0067129E">
      <w:pPr>
        <w:pStyle w:val="Domylnie"/>
        <w:spacing w:after="0" w:line="100" w:lineRule="atLeast"/>
        <w:jc w:val="both"/>
      </w:pPr>
    </w:p>
    <w:p w:rsidR="00D52285" w:rsidRDefault="00D52285" w:rsidP="0067129E">
      <w:pPr>
        <w:pStyle w:val="Domylnie"/>
        <w:spacing w:after="0" w:line="100" w:lineRule="atLeast"/>
        <w:jc w:val="both"/>
      </w:pPr>
    </w:p>
    <w:p w:rsidR="00D52285" w:rsidRDefault="00D52285" w:rsidP="0067129E">
      <w:pPr>
        <w:pStyle w:val="Domylnie"/>
        <w:spacing w:after="0" w:line="100" w:lineRule="atLeast"/>
        <w:jc w:val="both"/>
      </w:pPr>
    </w:p>
    <w:p w:rsidR="0067129E" w:rsidRDefault="0067129E" w:rsidP="0067129E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</w:rPr>
        <w:t>……………………………………………………………………………………….………......</w:t>
      </w:r>
    </w:p>
    <w:p w:rsidR="0067129E" w:rsidRDefault="0067129E" w:rsidP="0067129E">
      <w:pPr>
        <w:pStyle w:val="Domylnie"/>
        <w:spacing w:after="0" w:line="100" w:lineRule="atLeast"/>
        <w:jc w:val="center"/>
      </w:pPr>
      <w:r>
        <w:rPr>
          <w:rFonts w:ascii="Times New Roman" w:hAnsi="Times New Roman" w:cs="Times New Roman"/>
          <w:sz w:val="20"/>
        </w:rPr>
        <w:t>(podać nazwę i adres Wykonawcy)</w:t>
      </w:r>
    </w:p>
    <w:p w:rsidR="00D52285" w:rsidRDefault="00D52285" w:rsidP="0067129E">
      <w:pPr>
        <w:pStyle w:val="Domylnie"/>
        <w:jc w:val="center"/>
        <w:rPr>
          <w:rFonts w:ascii="Times New Roman" w:hAnsi="Times New Roman" w:cs="Times New Roman"/>
          <w:b/>
        </w:rPr>
      </w:pPr>
    </w:p>
    <w:p w:rsidR="0067129E" w:rsidRDefault="0067129E" w:rsidP="0067129E">
      <w:pPr>
        <w:pStyle w:val="Domylnie"/>
        <w:jc w:val="center"/>
      </w:pPr>
      <w:r>
        <w:rPr>
          <w:rFonts w:ascii="Times New Roman" w:hAnsi="Times New Roman" w:cs="Times New Roman"/>
          <w:b/>
        </w:rPr>
        <w:t>Oświadczam, że na dzień składania ofert nie podlegam wykluczeniu z postępowania.</w:t>
      </w:r>
    </w:p>
    <w:p w:rsidR="0067129E" w:rsidRPr="00D55ED2" w:rsidRDefault="0067129E" w:rsidP="0067129E">
      <w:pPr>
        <w:pStyle w:val="Domylnie"/>
        <w:spacing w:after="0"/>
        <w:jc w:val="both"/>
        <w:rPr>
          <w:color w:val="auto"/>
        </w:rPr>
      </w:pPr>
      <w:r w:rsidRPr="00D55ED2">
        <w:rPr>
          <w:rFonts w:ascii="Times New Roman" w:hAnsi="Times New Roman" w:cs="Times New Roman"/>
          <w:color w:val="auto"/>
          <w:sz w:val="20"/>
        </w:rPr>
        <w:t>W przedmiotowym postępowaniu Zamawiający zgodnie z art. 24 ust. 1 pkt. 12-23 oraz ust. 5 pkt. 1 ustawy PZP wykluczy:</w:t>
      </w:r>
    </w:p>
    <w:p w:rsidR="0067129E" w:rsidRPr="00D55ED2" w:rsidRDefault="0067129E" w:rsidP="00BC0E8F">
      <w:pPr>
        <w:pStyle w:val="Akapitzlist"/>
        <w:numPr>
          <w:ilvl w:val="0"/>
          <w:numId w:val="34"/>
        </w:numPr>
        <w:suppressAutoHyphens/>
        <w:spacing w:line="252" w:lineRule="auto"/>
        <w:contextualSpacing/>
        <w:jc w:val="both"/>
      </w:pPr>
      <w:r w:rsidRPr="00D55ED2">
        <w:t>wykonawcę, który nie wykazał spełniania warunków udziału w postępowaniu lub nie został zaproszony do negocjacji lub złożenia ofert wstępnych albo ofert, lub nie wykazał braku podstaw wykluczenia;</w:t>
      </w:r>
    </w:p>
    <w:p w:rsidR="0067129E" w:rsidRPr="00D55ED2" w:rsidRDefault="0067129E" w:rsidP="00BC0E8F">
      <w:pPr>
        <w:pStyle w:val="Akapitzlist"/>
        <w:numPr>
          <w:ilvl w:val="0"/>
          <w:numId w:val="34"/>
        </w:numPr>
        <w:suppressAutoHyphens/>
        <w:spacing w:line="252" w:lineRule="auto"/>
        <w:contextualSpacing/>
        <w:jc w:val="both"/>
      </w:pPr>
      <w:r w:rsidRPr="00D55ED2">
        <w:t>wykonawcę będącego osobą fizyczną, którego prawomocnie skazano za przestępstwo:</w:t>
      </w:r>
    </w:p>
    <w:p w:rsidR="0067129E" w:rsidRPr="00D55ED2" w:rsidRDefault="0067129E" w:rsidP="00BC0E8F">
      <w:pPr>
        <w:pStyle w:val="Akapitzlist"/>
        <w:numPr>
          <w:ilvl w:val="0"/>
          <w:numId w:val="35"/>
        </w:numPr>
        <w:suppressAutoHyphens/>
        <w:spacing w:line="252" w:lineRule="auto"/>
        <w:contextualSpacing/>
        <w:jc w:val="both"/>
      </w:pPr>
      <w:r w:rsidRPr="00D55ED2">
        <w:t>o którym mowa w art. 165a, art. 181–188, art. 189a, art. 218–221, art. 228–230a, art. 250a, art. 258 lub art. 270–309 ustawy z dnia 6 czerwca 1997 r. – Kodeks karny (Dz. U. z 201</w:t>
      </w:r>
      <w:r w:rsidR="00550B1B">
        <w:t>8</w:t>
      </w:r>
      <w:r w:rsidRPr="00D55ED2">
        <w:t xml:space="preserve">r.  poz. </w:t>
      </w:r>
      <w:r w:rsidR="00550B1B">
        <w:t>1600</w:t>
      </w:r>
      <w:r w:rsidRPr="00D55ED2">
        <w:t>) lub art. 46 lub art. 48 ustawy z dnia 25 czerwca 2010 r. o sporcie (Dz. U. z 201</w:t>
      </w:r>
      <w:r w:rsidR="00550B1B">
        <w:t>8</w:t>
      </w:r>
      <w:r w:rsidRPr="00D55ED2">
        <w:t xml:space="preserve"> r. poz. 1</w:t>
      </w:r>
      <w:r w:rsidR="00550B1B">
        <w:t>263</w:t>
      </w:r>
      <w:r w:rsidRPr="00D55ED2">
        <w:t xml:space="preserve"> z </w:t>
      </w:r>
      <w:proofErr w:type="spellStart"/>
      <w:r w:rsidRPr="00D55ED2">
        <w:t>późn</w:t>
      </w:r>
      <w:proofErr w:type="spellEnd"/>
      <w:r w:rsidRPr="00D55ED2">
        <w:t>. zm.),</w:t>
      </w:r>
    </w:p>
    <w:p w:rsidR="0067129E" w:rsidRPr="00D55ED2" w:rsidRDefault="0067129E" w:rsidP="00BC0E8F">
      <w:pPr>
        <w:pStyle w:val="Akapitzlist"/>
        <w:numPr>
          <w:ilvl w:val="0"/>
          <w:numId w:val="35"/>
        </w:numPr>
        <w:suppressAutoHyphens/>
        <w:spacing w:line="252" w:lineRule="auto"/>
        <w:contextualSpacing/>
        <w:jc w:val="both"/>
      </w:pPr>
      <w:r w:rsidRPr="00D55ED2">
        <w:t>o charakterze terrorystycznym, o którym mowa w art. 115 § 20 ustawy z dnia 6 czerwca 1997 r. – Kodeks karny,</w:t>
      </w:r>
    </w:p>
    <w:p w:rsidR="0067129E" w:rsidRPr="00D55ED2" w:rsidRDefault="0067129E" w:rsidP="00BC0E8F">
      <w:pPr>
        <w:pStyle w:val="Akapitzlist"/>
        <w:numPr>
          <w:ilvl w:val="0"/>
          <w:numId w:val="35"/>
        </w:numPr>
        <w:suppressAutoHyphens/>
        <w:spacing w:line="252" w:lineRule="auto"/>
        <w:contextualSpacing/>
        <w:jc w:val="both"/>
      </w:pPr>
      <w:r w:rsidRPr="00D55ED2">
        <w:t>skarbowe,</w:t>
      </w:r>
    </w:p>
    <w:p w:rsidR="0067129E" w:rsidRPr="00D55ED2" w:rsidRDefault="0067129E" w:rsidP="00BC0E8F">
      <w:pPr>
        <w:pStyle w:val="Akapitzlist"/>
        <w:numPr>
          <w:ilvl w:val="0"/>
          <w:numId w:val="35"/>
        </w:numPr>
        <w:suppressAutoHyphens/>
        <w:spacing w:line="252" w:lineRule="auto"/>
        <w:contextualSpacing/>
        <w:jc w:val="both"/>
      </w:pPr>
      <w:r w:rsidRPr="00D55ED2">
        <w:t>o którym mowa w art. 9 lub art. 10 ustawy z dnia 15 czerwca 2012 r. o skutkach powierzania wykonywania pracy cudzoziemcom przebywającym wbrew przepisom na terytorium Rzeczypospolitej Polskiej (Dz. U. poz. 769);</w:t>
      </w:r>
    </w:p>
    <w:p w:rsidR="0067129E" w:rsidRPr="00D55ED2" w:rsidRDefault="0067129E" w:rsidP="00BC0E8F">
      <w:pPr>
        <w:pStyle w:val="Akapitzlist"/>
        <w:numPr>
          <w:ilvl w:val="0"/>
          <w:numId w:val="34"/>
        </w:numPr>
        <w:suppressAutoHyphens/>
        <w:spacing w:line="252" w:lineRule="auto"/>
        <w:contextualSpacing/>
        <w:jc w:val="both"/>
      </w:pPr>
      <w:r w:rsidRPr="00D55ED2">
        <w:t xml:space="preserve">wykonawcę, jeżeli urzędującego członka jego organu zarządzającego lub nadzorczego, wspólnika spółki w spółce jawnej lub partnerskiej albo </w:t>
      </w:r>
      <w:proofErr w:type="spellStart"/>
      <w:r w:rsidRPr="00D55ED2">
        <w:t>komplementariusza</w:t>
      </w:r>
      <w:proofErr w:type="spellEnd"/>
      <w:r w:rsidRPr="00D55ED2">
        <w:t xml:space="preserve"> w spółce komandytowej lub komandytowo-akcyjnej lub prokurenta prawomocnie skazano za przestępstwo, o którym mowa w </w:t>
      </w:r>
      <w:proofErr w:type="spellStart"/>
      <w:r w:rsidRPr="00D55ED2">
        <w:t>pkt</w:t>
      </w:r>
      <w:proofErr w:type="spellEnd"/>
      <w:r w:rsidRPr="00D55ED2">
        <w:t xml:space="preserve"> 2;</w:t>
      </w:r>
    </w:p>
    <w:p w:rsidR="0067129E" w:rsidRPr="00D55ED2" w:rsidRDefault="0067129E" w:rsidP="00BC0E8F">
      <w:pPr>
        <w:pStyle w:val="Akapitzlist"/>
        <w:numPr>
          <w:ilvl w:val="0"/>
          <w:numId w:val="34"/>
        </w:numPr>
        <w:suppressAutoHyphens/>
        <w:spacing w:after="160" w:line="252" w:lineRule="auto"/>
        <w:contextualSpacing/>
        <w:jc w:val="both"/>
      </w:pPr>
      <w:r w:rsidRPr="00D55ED2">
        <w:t>wykonawcę, wobec którego wydano prawomocny wyrok sądu lub ostateczną decyzję administracyjną o zaleganiu z uiszczeniem podatków, opłat lub składek na ubezpieczenia społeczne lub zdrowotne, chyba że wykonawca dokonał płatności należnych podatków, opłat lub składek na ubezpieczenia społeczne lub zdrowotne wraz z odsetkami lub grzywnami lub zawarł wiążące porozumienie w sprawie spłaty tych należności;</w:t>
      </w:r>
    </w:p>
    <w:p w:rsidR="0067129E" w:rsidRPr="00D55ED2" w:rsidRDefault="0067129E" w:rsidP="00BC0E8F">
      <w:pPr>
        <w:pStyle w:val="Akapitzlist"/>
        <w:numPr>
          <w:ilvl w:val="0"/>
          <w:numId w:val="34"/>
        </w:numPr>
        <w:suppressAutoHyphens/>
        <w:spacing w:after="160" w:line="252" w:lineRule="auto"/>
        <w:contextualSpacing/>
        <w:jc w:val="both"/>
      </w:pPr>
      <w:r w:rsidRPr="00D55ED2">
        <w:t>wykonawcę, który w wyniku zamierzonego działania lub rażącego niedbalstwa wprowadził zamawiającego w błąd przy przedstawieniu informacji, że nie podlega wykluczeniu, spełnia warunki udziału w postępowaniu lub kryteria selekcji, lub który zataił te informacje lub nie jest w stanie przedstawić wymaganych dokumentów;</w:t>
      </w:r>
    </w:p>
    <w:p w:rsidR="0067129E" w:rsidRPr="00D55ED2" w:rsidRDefault="0067129E" w:rsidP="00BC0E8F">
      <w:pPr>
        <w:pStyle w:val="Akapitzlist"/>
        <w:numPr>
          <w:ilvl w:val="0"/>
          <w:numId w:val="34"/>
        </w:numPr>
        <w:suppressAutoHyphens/>
        <w:spacing w:after="160" w:line="252" w:lineRule="auto"/>
        <w:contextualSpacing/>
        <w:jc w:val="both"/>
      </w:pPr>
      <w:r w:rsidRPr="00D55ED2">
        <w:t>wykonawcę, który w wyniku lekkomyślności lub niedbalstwa przedstawił informacje wprowadzające w błąd zamawiającego, mogące mieć istotny wpływ na decyzje podejmowane przez zamawiającego w postępowaniu o udzielenie zamówienia;</w:t>
      </w:r>
    </w:p>
    <w:p w:rsidR="0067129E" w:rsidRPr="00D55ED2" w:rsidRDefault="0067129E" w:rsidP="00BC0E8F">
      <w:pPr>
        <w:pStyle w:val="Akapitzlist"/>
        <w:numPr>
          <w:ilvl w:val="0"/>
          <w:numId w:val="34"/>
        </w:numPr>
        <w:suppressAutoHyphens/>
        <w:spacing w:after="160" w:line="252" w:lineRule="auto"/>
        <w:contextualSpacing/>
        <w:jc w:val="both"/>
      </w:pPr>
      <w:r w:rsidRPr="00D55ED2">
        <w:t>wykonawcę, który bezprawnie wpływał lub próbował wpłynąć na czynności zamawiającego lub pozyskać informacje poufne, mogące dać mu przewagę w postępowaniu o udzielenie zamówienia;</w:t>
      </w:r>
    </w:p>
    <w:p w:rsidR="0067129E" w:rsidRPr="00D55ED2" w:rsidRDefault="0067129E" w:rsidP="00BC0E8F">
      <w:pPr>
        <w:pStyle w:val="Akapitzlist"/>
        <w:numPr>
          <w:ilvl w:val="0"/>
          <w:numId w:val="34"/>
        </w:numPr>
        <w:suppressAutoHyphens/>
        <w:spacing w:after="160" w:line="252" w:lineRule="auto"/>
        <w:contextualSpacing/>
        <w:jc w:val="both"/>
      </w:pPr>
      <w:r w:rsidRPr="00D55ED2">
        <w:t>wykonawcę, który brał udział w przygotowaniu postępowania o udzielenie zamówienia lub którego pracownik, a także osoba wykonująca pracę na podstawie umowy zlecenia, o dzieło, agencyjnej lub innej umowy o świadczenie usług, brał udział w przygotowaniu takiego postępowania, chyba że spowodowane tym zakłócenie konkurencji może być wyeliminowane w inny sposób niż przez wykluczenie wykonawcy z udziału w postępowaniu;</w:t>
      </w:r>
    </w:p>
    <w:p w:rsidR="0067129E" w:rsidRPr="00D55ED2" w:rsidRDefault="0067129E" w:rsidP="00BC0E8F">
      <w:pPr>
        <w:pStyle w:val="Akapitzlist"/>
        <w:numPr>
          <w:ilvl w:val="0"/>
          <w:numId w:val="34"/>
        </w:numPr>
        <w:suppressAutoHyphens/>
        <w:spacing w:after="160" w:line="252" w:lineRule="auto"/>
        <w:contextualSpacing/>
        <w:jc w:val="both"/>
      </w:pPr>
      <w:r w:rsidRPr="00D55ED2">
        <w:t>wykonawcę, który z innymi wykonawcami zawarł porozumienie mające na celu zakłócenie konkurencji między wykonawcami w postępowaniu o udzielenie zamówienia, co zamawiający jest w stanie wykazać za pomocą stosownych środków dowodowych;</w:t>
      </w:r>
    </w:p>
    <w:p w:rsidR="0067129E" w:rsidRPr="00D55ED2" w:rsidRDefault="0067129E" w:rsidP="00BC0E8F">
      <w:pPr>
        <w:pStyle w:val="Akapitzlist"/>
        <w:numPr>
          <w:ilvl w:val="0"/>
          <w:numId w:val="34"/>
        </w:numPr>
        <w:suppressAutoHyphens/>
        <w:spacing w:after="160" w:line="252" w:lineRule="auto"/>
        <w:contextualSpacing/>
        <w:jc w:val="both"/>
      </w:pPr>
      <w:r w:rsidRPr="00D55ED2">
        <w:t>wykonawcę będącego podmiotem zbiorowym, wobec którego sąd orzekł zakaz ubiegania się  o zamówienia publiczne na podstawie ustawy z dnia 28 października 2002 r. o odpowiedzialności podmiotów zbiorowych za czyny zabronione pod groźbą kary (Dz. U. z 201</w:t>
      </w:r>
      <w:r w:rsidR="007F763C">
        <w:t>8</w:t>
      </w:r>
      <w:r w:rsidRPr="00D55ED2">
        <w:t xml:space="preserve"> r. poz. </w:t>
      </w:r>
      <w:r w:rsidR="007F763C">
        <w:t>703</w:t>
      </w:r>
      <w:r w:rsidRPr="00D55ED2">
        <w:t>);</w:t>
      </w:r>
    </w:p>
    <w:p w:rsidR="0067129E" w:rsidRPr="00D55ED2" w:rsidRDefault="0067129E" w:rsidP="00BC0E8F">
      <w:pPr>
        <w:pStyle w:val="Akapitzlist"/>
        <w:numPr>
          <w:ilvl w:val="0"/>
          <w:numId w:val="34"/>
        </w:numPr>
        <w:suppressAutoHyphens/>
        <w:spacing w:after="160" w:line="252" w:lineRule="auto"/>
        <w:contextualSpacing/>
        <w:jc w:val="both"/>
      </w:pPr>
      <w:r w:rsidRPr="00D55ED2">
        <w:t>wykonawcę, wobec którego orzeczono tytułem środka zapobiegawczego zakaz ubiegania się o zamówienia publiczne;</w:t>
      </w:r>
    </w:p>
    <w:p w:rsidR="0067129E" w:rsidRPr="00D55ED2" w:rsidRDefault="0067129E" w:rsidP="00BC0E8F">
      <w:pPr>
        <w:pStyle w:val="Akapitzlist"/>
        <w:numPr>
          <w:ilvl w:val="0"/>
          <w:numId w:val="34"/>
        </w:numPr>
        <w:suppressAutoHyphens/>
        <w:spacing w:after="160" w:line="252" w:lineRule="auto"/>
        <w:contextualSpacing/>
        <w:jc w:val="both"/>
      </w:pPr>
      <w:r w:rsidRPr="00D55ED2">
        <w:t xml:space="preserve">wykonawców, którzy należąc do tej samej grupy kapitałowej, w rozumieniu ustawy z dnia 16 lutego 2007 r. o ochronie konkurencji i konsumentów (Dz. U. z 2018 r. poz. 798 z </w:t>
      </w:r>
      <w:proofErr w:type="spellStart"/>
      <w:r w:rsidRPr="00D55ED2">
        <w:t>późn</w:t>
      </w:r>
      <w:proofErr w:type="spellEnd"/>
      <w:r w:rsidRPr="00D55ED2">
        <w:t xml:space="preserve">. zm.), złożyli odrębne oferty, oferty częściowe lub </w:t>
      </w:r>
      <w:r w:rsidRPr="00D55ED2">
        <w:lastRenderedPageBreak/>
        <w:t>wnioski o dopuszczenie do udziału w postępowaniu, chyba że wykażą, że istniejące między nimi powiązania nie prowadzą do zakłócenia konkurencji w postępowaniu o udzielenie zamówienia;</w:t>
      </w:r>
    </w:p>
    <w:p w:rsidR="0067129E" w:rsidRPr="00D55ED2" w:rsidRDefault="0067129E" w:rsidP="00BC0E8F">
      <w:pPr>
        <w:pStyle w:val="Akapitzlist"/>
        <w:numPr>
          <w:ilvl w:val="0"/>
          <w:numId w:val="34"/>
        </w:numPr>
        <w:suppressAutoHyphens/>
        <w:spacing w:after="160" w:line="252" w:lineRule="auto"/>
        <w:contextualSpacing/>
        <w:jc w:val="both"/>
      </w:pPr>
      <w:r w:rsidRPr="00D55ED2">
        <w:t>wykonawcę w stosunku do którego otwarto likwidację, w zatwierdzonym przez sąd układzie w postępowaniu restrukturyzacyjnym jest przewidziane zaspokojenie wierzycieli przez likwidację jego majątku lub sąd zarządził likwidację jego majątku w trybie art. 332 ust. 1 ustawy z dnia 15 maja 2015 r. - Prawo restrukturyzacyjne (Dz. U.  z 201</w:t>
      </w:r>
      <w:r w:rsidR="007F763C">
        <w:t>9</w:t>
      </w:r>
      <w:r w:rsidRPr="00D55ED2">
        <w:t xml:space="preserve"> poz. </w:t>
      </w:r>
      <w:r w:rsidR="007F763C">
        <w:t>243</w:t>
      </w:r>
      <w:r w:rsidRPr="00D55ED2">
        <w:t xml:space="preserve">, z </w:t>
      </w:r>
      <w:proofErr w:type="spellStart"/>
      <w:r w:rsidRPr="00D55ED2">
        <w:t>późn</w:t>
      </w:r>
      <w:proofErr w:type="spellEnd"/>
      <w:r w:rsidRPr="00D55ED2">
        <w:t xml:space="preserve">. zm.) lub którego upadłość ogłoszono, z wyjątkiem wykonawcy, który po ogłoszeniu upadłości zawarł układ zatwierdzony prawomocnym postanowieniem sądu, jeżeli układ nie przewiduje zaspokojenia wierzycieli przez likwidację majątku upadłego, chyba że sąd zarządził likwidację jego majątku w trybie art. 366 ust. 1 ustawy z dnia 28 lutego 2003 r. – Prawo upadłościowe (Dz. U. z 2017 r. poz. 2344, z </w:t>
      </w:r>
      <w:proofErr w:type="spellStart"/>
      <w:r w:rsidRPr="00D55ED2">
        <w:t>późn</w:t>
      </w:r>
      <w:proofErr w:type="spellEnd"/>
      <w:r w:rsidRPr="00D55ED2">
        <w:t>. zm.),</w:t>
      </w:r>
    </w:p>
    <w:p w:rsidR="0067129E" w:rsidRDefault="0067129E" w:rsidP="0067129E">
      <w:pPr>
        <w:pStyle w:val="Domylnie"/>
        <w:spacing w:after="0" w:line="100" w:lineRule="atLeast"/>
        <w:jc w:val="both"/>
      </w:pPr>
    </w:p>
    <w:p w:rsidR="0023671B" w:rsidRDefault="0023671B" w:rsidP="0067129E">
      <w:pPr>
        <w:pStyle w:val="Domylnie"/>
        <w:spacing w:after="0" w:line="100" w:lineRule="atLeast"/>
        <w:jc w:val="both"/>
      </w:pPr>
    </w:p>
    <w:p w:rsidR="0023671B" w:rsidRDefault="0023671B" w:rsidP="0067129E">
      <w:pPr>
        <w:pStyle w:val="Domylnie"/>
        <w:spacing w:after="0" w:line="100" w:lineRule="atLeast"/>
        <w:jc w:val="both"/>
      </w:pPr>
    </w:p>
    <w:p w:rsidR="0023671B" w:rsidRDefault="0023671B" w:rsidP="0067129E">
      <w:pPr>
        <w:pStyle w:val="Domylnie"/>
        <w:spacing w:after="0" w:line="100" w:lineRule="atLeast"/>
        <w:jc w:val="both"/>
      </w:pPr>
    </w:p>
    <w:p w:rsidR="0067129E" w:rsidRDefault="0067129E" w:rsidP="0067129E">
      <w:pPr>
        <w:pStyle w:val="Domylnie"/>
        <w:spacing w:after="0" w:line="100" w:lineRule="atLeast"/>
        <w:ind w:left="3540"/>
        <w:jc w:val="both"/>
      </w:pPr>
      <w:r>
        <w:rPr>
          <w:rFonts w:ascii="Times New Roman" w:hAnsi="Times New Roman" w:cs="Times New Roman"/>
        </w:rPr>
        <w:t>......................................................................................</w:t>
      </w:r>
    </w:p>
    <w:p w:rsidR="0067129E" w:rsidRDefault="0067129E" w:rsidP="0067129E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sz w:val="20"/>
        </w:rPr>
        <w:t>podpis upoważnionego przedstawiciela Wykonawcy</w:t>
      </w:r>
    </w:p>
    <w:p w:rsidR="0067129E" w:rsidRDefault="0067129E">
      <w:pPr>
        <w:spacing w:after="200" w:line="276" w:lineRule="auto"/>
        <w:rPr>
          <w:b/>
          <w:bCs/>
          <w:lang w:eastAsia="ar-SA"/>
        </w:rPr>
      </w:pPr>
    </w:p>
    <w:sectPr w:rsidR="0067129E" w:rsidSect="0011452E">
      <w:headerReference w:type="default" r:id="rId8"/>
      <w:footerReference w:type="default" r:id="rId9"/>
      <w:pgSz w:w="11906" w:h="16838"/>
      <w:pgMar w:top="1418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3810" w:rsidRDefault="00DC3810" w:rsidP="006C48AF">
      <w:r>
        <w:separator/>
      </w:r>
    </w:p>
  </w:endnote>
  <w:endnote w:type="continuationSeparator" w:id="0">
    <w:p w:rsidR="00DC3810" w:rsidRDefault="00DC3810" w:rsidP="006C48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789" w:rsidRPr="00D55ED2" w:rsidRDefault="001D5789" w:rsidP="001C556C">
    <w:pPr>
      <w:pStyle w:val="Stopka"/>
      <w:jc w:val="right"/>
    </w:pPr>
    <w:r w:rsidRPr="00D55ED2">
      <w:rPr>
        <w:rFonts w:asciiTheme="majorHAnsi" w:hAnsiTheme="majorHAnsi"/>
      </w:rPr>
      <w:t xml:space="preserve">str. </w:t>
    </w:r>
    <w:fldSimple w:instr=" PAGE    \* MERGEFORMAT ">
      <w:r w:rsidR="006E0040" w:rsidRPr="006E0040">
        <w:rPr>
          <w:rFonts w:asciiTheme="majorHAnsi" w:hAnsiTheme="majorHAnsi"/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3810" w:rsidRDefault="00DC3810" w:rsidP="006C48AF">
      <w:r>
        <w:separator/>
      </w:r>
    </w:p>
  </w:footnote>
  <w:footnote w:type="continuationSeparator" w:id="0">
    <w:p w:rsidR="00DC3810" w:rsidRDefault="00DC3810" w:rsidP="006C48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789" w:rsidRDefault="00450632">
    <w:pPr>
      <w:pStyle w:val="Nagwek"/>
    </w:pPr>
    <w:r w:rsidRPr="00450632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739342</wp:posOffset>
          </wp:positionH>
          <wp:positionV relativeFrom="paragraph">
            <wp:posOffset>-207454</wp:posOffset>
          </wp:positionV>
          <wp:extent cx="4633871" cy="461246"/>
          <wp:effectExtent l="19050" t="0" r="0" b="0"/>
          <wp:wrapThrough wrapText="bothSides">
            <wp:wrapPolygon edited="0">
              <wp:start x="-89" y="0"/>
              <wp:lineTo x="-89" y="20529"/>
              <wp:lineTo x="21579" y="20529"/>
              <wp:lineTo x="21579" y="0"/>
              <wp:lineTo x="-89" y="0"/>
            </wp:wrapPolygon>
          </wp:wrapThrough>
          <wp:docPr id="2" name="Obraz 1" descr="EFS 3 znaki achroma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FS 3 znaki achromat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33595" cy="461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BFBAC674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hAnsi="Times New Roman"/>
        <w:b/>
      </w:rPr>
    </w:lvl>
  </w:abstractNum>
  <w:abstractNum w:abstractNumId="2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3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8"/>
      <w:numFmt w:val="upperRoman"/>
      <w:lvlText w:val="%2."/>
      <w:lvlJc w:val="left"/>
      <w:pPr>
        <w:tabs>
          <w:tab w:val="num" w:pos="510"/>
        </w:tabs>
        <w:ind w:left="510" w:hanging="51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021"/>
        </w:tabs>
        <w:ind w:left="1021" w:hanging="341"/>
      </w:pPr>
      <w:rPr>
        <w:rFonts w:ascii="Times New Roman" w:hAnsi="Times New Roman"/>
        <w:b w:val="0"/>
        <w:i w:val="0"/>
        <w:sz w:val="20"/>
        <w:szCs w:val="20"/>
      </w:rPr>
    </w:lvl>
    <w:lvl w:ilvl="4">
      <w:start w:val="2"/>
      <w:numFmt w:val="decimal"/>
      <w:lvlText w:val="%5."/>
      <w:lvlJc w:val="left"/>
      <w:pPr>
        <w:tabs>
          <w:tab w:val="num" w:pos="3580"/>
        </w:tabs>
        <w:ind w:left="3580" w:hanging="340"/>
      </w:pPr>
      <w:rPr>
        <w:rFonts w:ascii="Times New Roman" w:hAnsi="Times New Roman"/>
        <w:b w:val="0"/>
        <w:i w:val="0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77A16B9"/>
    <w:multiLevelType w:val="multilevel"/>
    <w:tmpl w:val="54B4099E"/>
    <w:lvl w:ilvl="0">
      <w:start w:val="1"/>
      <w:numFmt w:val="decimal"/>
      <w:lvlText w:val="%1."/>
      <w:lvlJc w:val="lef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530B8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0865433E"/>
    <w:multiLevelType w:val="multilevel"/>
    <w:tmpl w:val="D6CE22AC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8FE3044"/>
    <w:multiLevelType w:val="hybridMultilevel"/>
    <w:tmpl w:val="D56C0FA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99E10BD"/>
    <w:multiLevelType w:val="multilevel"/>
    <w:tmpl w:val="8730A718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A080F3C"/>
    <w:multiLevelType w:val="multilevel"/>
    <w:tmpl w:val="34C8334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0AE059AE"/>
    <w:multiLevelType w:val="multilevel"/>
    <w:tmpl w:val="6D26ADEA"/>
    <w:lvl w:ilvl="0">
      <w:start w:val="1"/>
      <w:numFmt w:val="decimal"/>
      <w:lvlText w:val="%1."/>
      <w:lvlJc w:val="left"/>
      <w:pPr>
        <w:ind w:left="465" w:hanging="465"/>
      </w:pPr>
    </w:lvl>
    <w:lvl w:ilvl="1">
      <w:start w:val="1"/>
      <w:numFmt w:val="decimal"/>
      <w:lvlText w:val="%1.%2."/>
      <w:lvlJc w:val="left"/>
      <w:pPr>
        <w:ind w:left="805" w:hanging="465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11">
    <w:nsid w:val="0FD05FFF"/>
    <w:multiLevelType w:val="hybridMultilevel"/>
    <w:tmpl w:val="06DA36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141B1682"/>
    <w:multiLevelType w:val="multilevel"/>
    <w:tmpl w:val="CC9616EC"/>
    <w:lvl w:ilvl="0">
      <w:start w:val="1"/>
      <w:numFmt w:val="decimal"/>
      <w:lvlText w:val=" %1 "/>
      <w:lvlJc w:val="left"/>
      <w:pPr>
        <w:ind w:left="680" w:hanging="340"/>
      </w:pPr>
    </w:lvl>
    <w:lvl w:ilvl="1">
      <w:start w:val="1"/>
      <w:numFmt w:val="decimal"/>
      <w:lvlText w:val=" %1.%2 "/>
      <w:lvlJc w:val="left"/>
      <w:pPr>
        <w:ind w:left="805" w:hanging="465"/>
      </w:pPr>
    </w:lvl>
    <w:lvl w:ilvl="2">
      <w:start w:val="1"/>
      <w:numFmt w:val="decimal"/>
      <w:lvlText w:val=" %1.%2.%3 "/>
      <w:lvlJc w:val="left"/>
      <w:pPr>
        <w:ind w:left="1060" w:hanging="720"/>
      </w:pPr>
    </w:lvl>
    <w:lvl w:ilvl="3">
      <w:start w:val="1"/>
      <w:numFmt w:val="decimal"/>
      <w:lvlText w:val=" %1.%2.%3.%4 "/>
      <w:lvlJc w:val="left"/>
      <w:pPr>
        <w:ind w:left="1060" w:hanging="720"/>
      </w:pPr>
    </w:lvl>
    <w:lvl w:ilvl="4">
      <w:start w:val="1"/>
      <w:numFmt w:val="decimal"/>
      <w:lvlText w:val=" %1.%2.%3.%4.%5 "/>
      <w:lvlJc w:val="left"/>
      <w:pPr>
        <w:ind w:left="1420" w:hanging="1080"/>
      </w:pPr>
    </w:lvl>
    <w:lvl w:ilvl="5">
      <w:start w:val="1"/>
      <w:numFmt w:val="decimal"/>
      <w:lvlText w:val=" %1.%2.%3.%4.%5.%6 "/>
      <w:lvlJc w:val="left"/>
      <w:pPr>
        <w:ind w:left="1420" w:hanging="1080"/>
      </w:pPr>
    </w:lvl>
    <w:lvl w:ilvl="6">
      <w:start w:val="1"/>
      <w:numFmt w:val="decimal"/>
      <w:lvlText w:val=" %1.%2.%3.%4.%5.%6.%7 "/>
      <w:lvlJc w:val="left"/>
      <w:pPr>
        <w:ind w:left="1780" w:hanging="1440"/>
      </w:pPr>
    </w:lvl>
    <w:lvl w:ilvl="7">
      <w:start w:val="1"/>
      <w:numFmt w:val="decimal"/>
      <w:lvlText w:val=" %1.%2.%3.%4.%5.%6.%7.%8 "/>
      <w:lvlJc w:val="left"/>
      <w:pPr>
        <w:ind w:left="1780" w:hanging="1440"/>
      </w:pPr>
    </w:lvl>
    <w:lvl w:ilvl="8">
      <w:start w:val="1"/>
      <w:numFmt w:val="decimal"/>
      <w:lvlText w:val=" %1.%2.%3.%4.%5.%6.%7.%8.%9 "/>
      <w:lvlJc w:val="left"/>
      <w:pPr>
        <w:ind w:left="2140" w:hanging="1800"/>
      </w:pPr>
    </w:lvl>
  </w:abstractNum>
  <w:abstractNum w:abstractNumId="13">
    <w:nsid w:val="153A086B"/>
    <w:multiLevelType w:val="hybridMultilevel"/>
    <w:tmpl w:val="ED069B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EA43D2"/>
    <w:multiLevelType w:val="multilevel"/>
    <w:tmpl w:val="05BE98FA"/>
    <w:lvl w:ilvl="0">
      <w:start w:val="8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>
    <w:nsid w:val="1DD478F7"/>
    <w:multiLevelType w:val="multilevel"/>
    <w:tmpl w:val="BDA05B82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16551E"/>
    <w:multiLevelType w:val="hybridMultilevel"/>
    <w:tmpl w:val="6492ACFA"/>
    <w:lvl w:ilvl="0" w:tplc="00000008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5BE2AD6"/>
    <w:multiLevelType w:val="multilevel"/>
    <w:tmpl w:val="153031FE"/>
    <w:lvl w:ilvl="0">
      <w:start w:val="1"/>
      <w:numFmt w:val="decimal"/>
      <w:lvlText w:val="%1."/>
      <w:lvlJc w:val="left"/>
      <w:pPr>
        <w:ind w:left="405" w:hanging="405"/>
      </w:pPr>
    </w:lvl>
    <w:lvl w:ilvl="1">
      <w:start w:val="1"/>
      <w:numFmt w:val="decimal"/>
      <w:lvlText w:val="%1.%2."/>
      <w:lvlJc w:val="left"/>
      <w:pPr>
        <w:ind w:left="745" w:hanging="405"/>
      </w:p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18">
    <w:nsid w:val="324B12DD"/>
    <w:multiLevelType w:val="multilevel"/>
    <w:tmpl w:val="CC9616EC"/>
    <w:lvl w:ilvl="0">
      <w:start w:val="1"/>
      <w:numFmt w:val="decimal"/>
      <w:lvlText w:val=" %1 "/>
      <w:lvlJc w:val="left"/>
      <w:pPr>
        <w:ind w:left="680" w:hanging="340"/>
      </w:pPr>
    </w:lvl>
    <w:lvl w:ilvl="1">
      <w:start w:val="1"/>
      <w:numFmt w:val="decimal"/>
      <w:lvlText w:val=" %1.%2 "/>
      <w:lvlJc w:val="left"/>
      <w:pPr>
        <w:ind w:left="805" w:hanging="465"/>
      </w:pPr>
    </w:lvl>
    <w:lvl w:ilvl="2">
      <w:start w:val="1"/>
      <w:numFmt w:val="decimal"/>
      <w:lvlText w:val=" %1.%2.%3 "/>
      <w:lvlJc w:val="left"/>
      <w:pPr>
        <w:ind w:left="1060" w:hanging="720"/>
      </w:pPr>
    </w:lvl>
    <w:lvl w:ilvl="3">
      <w:start w:val="1"/>
      <w:numFmt w:val="decimal"/>
      <w:lvlText w:val=" %1.%2.%3.%4 "/>
      <w:lvlJc w:val="left"/>
      <w:pPr>
        <w:ind w:left="1060" w:hanging="720"/>
      </w:pPr>
    </w:lvl>
    <w:lvl w:ilvl="4">
      <w:start w:val="1"/>
      <w:numFmt w:val="decimal"/>
      <w:lvlText w:val=" %1.%2.%3.%4.%5 "/>
      <w:lvlJc w:val="left"/>
      <w:pPr>
        <w:ind w:left="1420" w:hanging="1080"/>
      </w:pPr>
    </w:lvl>
    <w:lvl w:ilvl="5">
      <w:start w:val="1"/>
      <w:numFmt w:val="decimal"/>
      <w:lvlText w:val=" %1.%2.%3.%4.%5.%6 "/>
      <w:lvlJc w:val="left"/>
      <w:pPr>
        <w:ind w:left="1420" w:hanging="1080"/>
      </w:pPr>
    </w:lvl>
    <w:lvl w:ilvl="6">
      <w:start w:val="1"/>
      <w:numFmt w:val="decimal"/>
      <w:lvlText w:val=" %1.%2.%3.%4.%5.%6.%7 "/>
      <w:lvlJc w:val="left"/>
      <w:pPr>
        <w:ind w:left="1780" w:hanging="1440"/>
      </w:pPr>
    </w:lvl>
    <w:lvl w:ilvl="7">
      <w:start w:val="1"/>
      <w:numFmt w:val="decimal"/>
      <w:lvlText w:val=" %1.%2.%3.%4.%5.%6.%7.%8 "/>
      <w:lvlJc w:val="left"/>
      <w:pPr>
        <w:ind w:left="1780" w:hanging="1440"/>
      </w:pPr>
    </w:lvl>
    <w:lvl w:ilvl="8">
      <w:start w:val="1"/>
      <w:numFmt w:val="decimal"/>
      <w:lvlText w:val=" %1.%2.%3.%4.%5.%6.%7.%8.%9 "/>
      <w:lvlJc w:val="left"/>
      <w:pPr>
        <w:ind w:left="2140" w:hanging="1800"/>
      </w:pPr>
    </w:lvl>
  </w:abstractNum>
  <w:abstractNum w:abstractNumId="19">
    <w:nsid w:val="33910A08"/>
    <w:multiLevelType w:val="multilevel"/>
    <w:tmpl w:val="F702A748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40" w:hanging="360"/>
      </w:pPr>
    </w:lvl>
    <w:lvl w:ilvl="2">
      <w:start w:val="1"/>
      <w:numFmt w:val="decimal"/>
      <w:lvlText w:val="%1.%2.%3."/>
      <w:lvlJc w:val="left"/>
      <w:pPr>
        <w:ind w:left="2080" w:hanging="720"/>
      </w:pPr>
    </w:lvl>
    <w:lvl w:ilvl="3">
      <w:start w:val="1"/>
      <w:numFmt w:val="decimal"/>
      <w:lvlText w:val="%1.%2.%3.%4."/>
      <w:lvlJc w:val="left"/>
      <w:pPr>
        <w:ind w:left="2760" w:hanging="720"/>
      </w:pPr>
    </w:lvl>
    <w:lvl w:ilvl="4">
      <w:start w:val="1"/>
      <w:numFmt w:val="decimal"/>
      <w:lvlText w:val="%1.%2.%3.%4.%5."/>
      <w:lvlJc w:val="left"/>
      <w:pPr>
        <w:ind w:left="3800" w:hanging="1080"/>
      </w:pPr>
    </w:lvl>
    <w:lvl w:ilvl="5">
      <w:start w:val="1"/>
      <w:numFmt w:val="decimal"/>
      <w:lvlText w:val="%1.%2.%3.%4.%5.%6."/>
      <w:lvlJc w:val="left"/>
      <w:pPr>
        <w:ind w:left="4480" w:hanging="1080"/>
      </w:pPr>
    </w:lvl>
    <w:lvl w:ilvl="6">
      <w:start w:val="1"/>
      <w:numFmt w:val="decimal"/>
      <w:lvlText w:val="%1.%2.%3.%4.%5.%6.%7."/>
      <w:lvlJc w:val="left"/>
      <w:pPr>
        <w:ind w:left="5520" w:hanging="1440"/>
      </w:pPr>
    </w:lvl>
    <w:lvl w:ilvl="7">
      <w:start w:val="1"/>
      <w:numFmt w:val="decimal"/>
      <w:lvlText w:val="%1.%2.%3.%4.%5.%6.%7.%8."/>
      <w:lvlJc w:val="left"/>
      <w:pPr>
        <w:ind w:left="6200" w:hanging="1440"/>
      </w:pPr>
    </w:lvl>
    <w:lvl w:ilvl="8">
      <w:start w:val="1"/>
      <w:numFmt w:val="decimal"/>
      <w:lvlText w:val="%1.%2.%3.%4.%5.%6.%7.%8.%9."/>
      <w:lvlJc w:val="left"/>
      <w:pPr>
        <w:ind w:left="7240" w:hanging="1800"/>
      </w:pPr>
    </w:lvl>
  </w:abstractNum>
  <w:abstractNum w:abstractNumId="20">
    <w:nsid w:val="348D4580"/>
    <w:multiLevelType w:val="hybridMultilevel"/>
    <w:tmpl w:val="3F0AB6EE"/>
    <w:lvl w:ilvl="0" w:tplc="A400FD6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495061A"/>
    <w:multiLevelType w:val="multilevel"/>
    <w:tmpl w:val="D6CE22AC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94F3D53"/>
    <w:multiLevelType w:val="multilevel"/>
    <w:tmpl w:val="96BE703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>
    <w:nsid w:val="3A8E11D7"/>
    <w:multiLevelType w:val="multilevel"/>
    <w:tmpl w:val="2D2E88E2"/>
    <w:lvl w:ilvl="0">
      <w:start w:val="2"/>
      <w:numFmt w:val="decimal"/>
      <w:lvlText w:val="%1."/>
      <w:lvlJc w:val="left"/>
      <w:pPr>
        <w:ind w:left="68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40" w:hanging="1800"/>
      </w:pPr>
      <w:rPr>
        <w:rFonts w:hint="default"/>
      </w:rPr>
    </w:lvl>
  </w:abstractNum>
  <w:abstractNum w:abstractNumId="24">
    <w:nsid w:val="3A9F1E9B"/>
    <w:multiLevelType w:val="multilevel"/>
    <w:tmpl w:val="D94E3332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>
    <w:nsid w:val="3CFA0FF7"/>
    <w:multiLevelType w:val="hybridMultilevel"/>
    <w:tmpl w:val="9118B7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CE38BA62">
      <w:start w:val="1"/>
      <w:numFmt w:val="lowerLetter"/>
      <w:lvlText w:val="%2)"/>
      <w:lvlJc w:val="left"/>
      <w:pPr>
        <w:ind w:left="109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3D065C5E"/>
    <w:multiLevelType w:val="multilevel"/>
    <w:tmpl w:val="B268BA06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D2D3A1F"/>
    <w:multiLevelType w:val="multilevel"/>
    <w:tmpl w:val="F34092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>
    <w:nsid w:val="42D400A8"/>
    <w:multiLevelType w:val="multilevel"/>
    <w:tmpl w:val="402E97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>
    <w:nsid w:val="4377698E"/>
    <w:multiLevelType w:val="multilevel"/>
    <w:tmpl w:val="5A5E447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340" w:hanging="34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3202A40"/>
    <w:multiLevelType w:val="multilevel"/>
    <w:tmpl w:val="1D8029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>
    <w:nsid w:val="5B046B5A"/>
    <w:multiLevelType w:val="multilevel"/>
    <w:tmpl w:val="E6EA5290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2">
    <w:nsid w:val="5C7B2C1E"/>
    <w:multiLevelType w:val="multilevel"/>
    <w:tmpl w:val="574C54E6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EE77FBD"/>
    <w:multiLevelType w:val="hybridMultilevel"/>
    <w:tmpl w:val="A6AEF67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22E5707"/>
    <w:multiLevelType w:val="multilevel"/>
    <w:tmpl w:val="2EDC0BBA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A3D6E29"/>
    <w:multiLevelType w:val="multilevel"/>
    <w:tmpl w:val="755CD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>
    <w:nsid w:val="6A614954"/>
    <w:multiLevelType w:val="multilevel"/>
    <w:tmpl w:val="AE243C8A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>
    <w:nsid w:val="6F47528E"/>
    <w:multiLevelType w:val="multilevel"/>
    <w:tmpl w:val="B866B7D2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6A3171"/>
    <w:multiLevelType w:val="multilevel"/>
    <w:tmpl w:val="1346C35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760" w:hanging="420"/>
      </w:p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39">
    <w:nsid w:val="72672F93"/>
    <w:multiLevelType w:val="hybridMultilevel"/>
    <w:tmpl w:val="CBB45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7D14F9D"/>
    <w:multiLevelType w:val="hybridMultilevel"/>
    <w:tmpl w:val="17267B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A891BFA"/>
    <w:multiLevelType w:val="multilevel"/>
    <w:tmpl w:val="071E425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41"/>
  </w:num>
  <w:num w:numId="2">
    <w:abstractNumId w:val="0"/>
  </w:num>
  <w:num w:numId="3">
    <w:abstractNumId w:val="16"/>
  </w:num>
  <w:num w:numId="4">
    <w:abstractNumId w:val="14"/>
  </w:num>
  <w:num w:numId="5">
    <w:abstractNumId w:val="28"/>
  </w:num>
  <w:num w:numId="6">
    <w:abstractNumId w:val="30"/>
  </w:num>
  <w:num w:numId="7">
    <w:abstractNumId w:val="25"/>
  </w:num>
  <w:num w:numId="8">
    <w:abstractNumId w:val="22"/>
  </w:num>
  <w:num w:numId="9">
    <w:abstractNumId w:val="35"/>
  </w:num>
  <w:num w:numId="10">
    <w:abstractNumId w:val="33"/>
  </w:num>
  <w:num w:numId="11">
    <w:abstractNumId w:val="27"/>
  </w:num>
  <w:num w:numId="12">
    <w:abstractNumId w:val="9"/>
  </w:num>
  <w:num w:numId="13">
    <w:abstractNumId w:val="20"/>
  </w:num>
  <w:num w:numId="14">
    <w:abstractNumId w:val="34"/>
  </w:num>
  <w:num w:numId="15">
    <w:abstractNumId w:val="18"/>
  </w:num>
  <w:num w:numId="16">
    <w:abstractNumId w:val="32"/>
  </w:num>
  <w:num w:numId="17">
    <w:abstractNumId w:val="6"/>
  </w:num>
  <w:num w:numId="18">
    <w:abstractNumId w:val="10"/>
  </w:num>
  <w:num w:numId="19">
    <w:abstractNumId w:val="24"/>
  </w:num>
  <w:num w:numId="20">
    <w:abstractNumId w:val="19"/>
  </w:num>
  <w:num w:numId="21">
    <w:abstractNumId w:val="31"/>
  </w:num>
  <w:num w:numId="22">
    <w:abstractNumId w:val="21"/>
  </w:num>
  <w:num w:numId="23">
    <w:abstractNumId w:val="26"/>
  </w:num>
  <w:num w:numId="24">
    <w:abstractNumId w:val="8"/>
  </w:num>
  <w:num w:numId="25">
    <w:abstractNumId w:val="38"/>
  </w:num>
  <w:num w:numId="26">
    <w:abstractNumId w:val="15"/>
  </w:num>
  <w:num w:numId="27">
    <w:abstractNumId w:val="4"/>
  </w:num>
  <w:num w:numId="28">
    <w:abstractNumId w:val="7"/>
  </w:num>
  <w:num w:numId="29">
    <w:abstractNumId w:val="23"/>
  </w:num>
  <w:num w:numId="30">
    <w:abstractNumId w:val="5"/>
  </w:num>
  <w:num w:numId="31">
    <w:abstractNumId w:val="17"/>
  </w:num>
  <w:num w:numId="32">
    <w:abstractNumId w:val="12"/>
  </w:num>
  <w:num w:numId="33">
    <w:abstractNumId w:val="36"/>
  </w:num>
  <w:num w:numId="34">
    <w:abstractNumId w:val="37"/>
  </w:num>
  <w:num w:numId="35">
    <w:abstractNumId w:val="29"/>
  </w:num>
  <w:num w:numId="36">
    <w:abstractNumId w:val="39"/>
  </w:num>
  <w:num w:numId="37">
    <w:abstractNumId w:val="40"/>
  </w:num>
  <w:num w:numId="38">
    <w:abstractNumId w:val="13"/>
  </w:num>
  <w:num w:numId="39">
    <w:abstractNumId w:val="11"/>
  </w:num>
  <w:numIdMacAtCleanup w:val="3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/>
  <w:defaultTabStop w:val="708"/>
  <w:hyphenationZone w:val="425"/>
  <w:characterSpacingControl w:val="doNotCompress"/>
  <w:hdrShapeDefaults>
    <o:shapedefaults v:ext="edit" spidmax="200706"/>
  </w:hdrShapeDefaults>
  <w:footnotePr>
    <w:footnote w:id="-1"/>
    <w:footnote w:id="0"/>
  </w:footnotePr>
  <w:endnotePr>
    <w:endnote w:id="-1"/>
    <w:endnote w:id="0"/>
  </w:endnotePr>
  <w:compat/>
  <w:rsids>
    <w:rsidRoot w:val="006C48AF"/>
    <w:rsid w:val="000044F4"/>
    <w:rsid w:val="0000756C"/>
    <w:rsid w:val="0001776F"/>
    <w:rsid w:val="000355E5"/>
    <w:rsid w:val="00040F3F"/>
    <w:rsid w:val="00052A7D"/>
    <w:rsid w:val="000568A7"/>
    <w:rsid w:val="000769C5"/>
    <w:rsid w:val="000774A9"/>
    <w:rsid w:val="00077E1F"/>
    <w:rsid w:val="00081FF5"/>
    <w:rsid w:val="0008204A"/>
    <w:rsid w:val="000824FB"/>
    <w:rsid w:val="00083F5E"/>
    <w:rsid w:val="00097ECA"/>
    <w:rsid w:val="000B486B"/>
    <w:rsid w:val="000C6975"/>
    <w:rsid w:val="000D0893"/>
    <w:rsid w:val="000D715B"/>
    <w:rsid w:val="00112B4F"/>
    <w:rsid w:val="0011452E"/>
    <w:rsid w:val="001176DE"/>
    <w:rsid w:val="001233A2"/>
    <w:rsid w:val="001303C8"/>
    <w:rsid w:val="00133E5C"/>
    <w:rsid w:val="00152EBC"/>
    <w:rsid w:val="00157B4A"/>
    <w:rsid w:val="001635D5"/>
    <w:rsid w:val="0017028E"/>
    <w:rsid w:val="001707B6"/>
    <w:rsid w:val="0017368A"/>
    <w:rsid w:val="00175CD8"/>
    <w:rsid w:val="00175DC8"/>
    <w:rsid w:val="0017742E"/>
    <w:rsid w:val="00177FD4"/>
    <w:rsid w:val="00182F3D"/>
    <w:rsid w:val="001A2D22"/>
    <w:rsid w:val="001B48C4"/>
    <w:rsid w:val="001B5DCF"/>
    <w:rsid w:val="001C556C"/>
    <w:rsid w:val="001C74FC"/>
    <w:rsid w:val="001C767E"/>
    <w:rsid w:val="001D2ED9"/>
    <w:rsid w:val="001D5789"/>
    <w:rsid w:val="001E6D2B"/>
    <w:rsid w:val="001F1705"/>
    <w:rsid w:val="00203F5F"/>
    <w:rsid w:val="002123E2"/>
    <w:rsid w:val="0022183D"/>
    <w:rsid w:val="00221C7F"/>
    <w:rsid w:val="00224540"/>
    <w:rsid w:val="00232182"/>
    <w:rsid w:val="002333E0"/>
    <w:rsid w:val="00235CC3"/>
    <w:rsid w:val="0023671B"/>
    <w:rsid w:val="00240833"/>
    <w:rsid w:val="00244D85"/>
    <w:rsid w:val="00263F49"/>
    <w:rsid w:val="002743A7"/>
    <w:rsid w:val="0027684A"/>
    <w:rsid w:val="002822C6"/>
    <w:rsid w:val="002864F8"/>
    <w:rsid w:val="0029776D"/>
    <w:rsid w:val="002A00D3"/>
    <w:rsid w:val="002A04D9"/>
    <w:rsid w:val="002A3D35"/>
    <w:rsid w:val="002B49C8"/>
    <w:rsid w:val="002B5C2A"/>
    <w:rsid w:val="002C2DA0"/>
    <w:rsid w:val="002C3116"/>
    <w:rsid w:val="002C3A9F"/>
    <w:rsid w:val="002C3C5A"/>
    <w:rsid w:val="002C70B7"/>
    <w:rsid w:val="002D1285"/>
    <w:rsid w:val="002E2595"/>
    <w:rsid w:val="002E356F"/>
    <w:rsid w:val="002F2762"/>
    <w:rsid w:val="00301B26"/>
    <w:rsid w:val="003031C4"/>
    <w:rsid w:val="00305AAD"/>
    <w:rsid w:val="003164C9"/>
    <w:rsid w:val="00317C62"/>
    <w:rsid w:val="0032059E"/>
    <w:rsid w:val="00322520"/>
    <w:rsid w:val="0032402D"/>
    <w:rsid w:val="00327579"/>
    <w:rsid w:val="00335521"/>
    <w:rsid w:val="00340303"/>
    <w:rsid w:val="0034721D"/>
    <w:rsid w:val="0036230B"/>
    <w:rsid w:val="00374333"/>
    <w:rsid w:val="00391C34"/>
    <w:rsid w:val="00396F51"/>
    <w:rsid w:val="003A29AD"/>
    <w:rsid w:val="003B0817"/>
    <w:rsid w:val="003B3CFE"/>
    <w:rsid w:val="003C68FB"/>
    <w:rsid w:val="003D60C0"/>
    <w:rsid w:val="003E3D61"/>
    <w:rsid w:val="003E4AA9"/>
    <w:rsid w:val="003E59EA"/>
    <w:rsid w:val="003F0C0E"/>
    <w:rsid w:val="00404D67"/>
    <w:rsid w:val="00405AED"/>
    <w:rsid w:val="00406A12"/>
    <w:rsid w:val="00407EA9"/>
    <w:rsid w:val="00415146"/>
    <w:rsid w:val="00420A3B"/>
    <w:rsid w:val="00422DE5"/>
    <w:rsid w:val="00426B59"/>
    <w:rsid w:val="00441151"/>
    <w:rsid w:val="004447B4"/>
    <w:rsid w:val="00450632"/>
    <w:rsid w:val="00451338"/>
    <w:rsid w:val="0046501C"/>
    <w:rsid w:val="00467501"/>
    <w:rsid w:val="00472241"/>
    <w:rsid w:val="00476CB3"/>
    <w:rsid w:val="00477770"/>
    <w:rsid w:val="00483121"/>
    <w:rsid w:val="00486817"/>
    <w:rsid w:val="0049041D"/>
    <w:rsid w:val="00491026"/>
    <w:rsid w:val="00491EBF"/>
    <w:rsid w:val="00493E1D"/>
    <w:rsid w:val="00496896"/>
    <w:rsid w:val="00497B3B"/>
    <w:rsid w:val="004A4117"/>
    <w:rsid w:val="004A5EC0"/>
    <w:rsid w:val="004A750C"/>
    <w:rsid w:val="004B1D91"/>
    <w:rsid w:val="004B4396"/>
    <w:rsid w:val="004C4391"/>
    <w:rsid w:val="004C5F44"/>
    <w:rsid w:val="004D0E40"/>
    <w:rsid w:val="004E1C52"/>
    <w:rsid w:val="004E2652"/>
    <w:rsid w:val="004F19B1"/>
    <w:rsid w:val="004F6E3B"/>
    <w:rsid w:val="00500E14"/>
    <w:rsid w:val="0051305C"/>
    <w:rsid w:val="005134BA"/>
    <w:rsid w:val="0052607F"/>
    <w:rsid w:val="00550B1B"/>
    <w:rsid w:val="00554A8C"/>
    <w:rsid w:val="00555214"/>
    <w:rsid w:val="0056381B"/>
    <w:rsid w:val="00572107"/>
    <w:rsid w:val="00573A99"/>
    <w:rsid w:val="00576E44"/>
    <w:rsid w:val="00590F96"/>
    <w:rsid w:val="00596477"/>
    <w:rsid w:val="005B1E59"/>
    <w:rsid w:val="005B4051"/>
    <w:rsid w:val="005B4782"/>
    <w:rsid w:val="005C2489"/>
    <w:rsid w:val="005C28B1"/>
    <w:rsid w:val="005D05E7"/>
    <w:rsid w:val="005D3196"/>
    <w:rsid w:val="005E4C6A"/>
    <w:rsid w:val="005E773F"/>
    <w:rsid w:val="005F5FF2"/>
    <w:rsid w:val="006000B1"/>
    <w:rsid w:val="006041E4"/>
    <w:rsid w:val="00607A73"/>
    <w:rsid w:val="00610C13"/>
    <w:rsid w:val="00616B9C"/>
    <w:rsid w:val="00627136"/>
    <w:rsid w:val="00642F13"/>
    <w:rsid w:val="006537CB"/>
    <w:rsid w:val="00653C07"/>
    <w:rsid w:val="0067129E"/>
    <w:rsid w:val="00676DB2"/>
    <w:rsid w:val="00687CD2"/>
    <w:rsid w:val="00695761"/>
    <w:rsid w:val="006A0F6F"/>
    <w:rsid w:val="006A1755"/>
    <w:rsid w:val="006A406F"/>
    <w:rsid w:val="006A5233"/>
    <w:rsid w:val="006B28CF"/>
    <w:rsid w:val="006B4084"/>
    <w:rsid w:val="006B541B"/>
    <w:rsid w:val="006C293A"/>
    <w:rsid w:val="006C48AF"/>
    <w:rsid w:val="006C795D"/>
    <w:rsid w:val="006D03F4"/>
    <w:rsid w:val="006D1D5D"/>
    <w:rsid w:val="006D6350"/>
    <w:rsid w:val="006D7626"/>
    <w:rsid w:val="006E0040"/>
    <w:rsid w:val="006F0FF0"/>
    <w:rsid w:val="007037DB"/>
    <w:rsid w:val="00706B78"/>
    <w:rsid w:val="0071111D"/>
    <w:rsid w:val="00720C77"/>
    <w:rsid w:val="00725A4E"/>
    <w:rsid w:val="007321B5"/>
    <w:rsid w:val="007369C7"/>
    <w:rsid w:val="007468C3"/>
    <w:rsid w:val="0075352E"/>
    <w:rsid w:val="00755E58"/>
    <w:rsid w:val="00756BEC"/>
    <w:rsid w:val="00767B72"/>
    <w:rsid w:val="007760EB"/>
    <w:rsid w:val="007A63DF"/>
    <w:rsid w:val="007A6E24"/>
    <w:rsid w:val="007A774B"/>
    <w:rsid w:val="007B66B3"/>
    <w:rsid w:val="007C20A6"/>
    <w:rsid w:val="007C37A0"/>
    <w:rsid w:val="007E569D"/>
    <w:rsid w:val="007F1105"/>
    <w:rsid w:val="007F763C"/>
    <w:rsid w:val="007F76B7"/>
    <w:rsid w:val="00804461"/>
    <w:rsid w:val="00805FE8"/>
    <w:rsid w:val="00807F45"/>
    <w:rsid w:val="0081128A"/>
    <w:rsid w:val="00814053"/>
    <w:rsid w:val="00814066"/>
    <w:rsid w:val="00814A0C"/>
    <w:rsid w:val="0082408F"/>
    <w:rsid w:val="00824F11"/>
    <w:rsid w:val="0082522F"/>
    <w:rsid w:val="008376E0"/>
    <w:rsid w:val="00842637"/>
    <w:rsid w:val="00842741"/>
    <w:rsid w:val="00852074"/>
    <w:rsid w:val="00853496"/>
    <w:rsid w:val="00854831"/>
    <w:rsid w:val="0085705F"/>
    <w:rsid w:val="00857BAE"/>
    <w:rsid w:val="008776F7"/>
    <w:rsid w:val="00877998"/>
    <w:rsid w:val="00881038"/>
    <w:rsid w:val="0088400B"/>
    <w:rsid w:val="008A252E"/>
    <w:rsid w:val="008B24EA"/>
    <w:rsid w:val="008B3B68"/>
    <w:rsid w:val="008C0EEC"/>
    <w:rsid w:val="008C2B8F"/>
    <w:rsid w:val="008C3865"/>
    <w:rsid w:val="008D43C4"/>
    <w:rsid w:val="008E1AED"/>
    <w:rsid w:val="008E6CCC"/>
    <w:rsid w:val="008F0512"/>
    <w:rsid w:val="008F3403"/>
    <w:rsid w:val="00906BFC"/>
    <w:rsid w:val="00911BDF"/>
    <w:rsid w:val="009273D2"/>
    <w:rsid w:val="00930FDC"/>
    <w:rsid w:val="00934998"/>
    <w:rsid w:val="009353F7"/>
    <w:rsid w:val="009459C9"/>
    <w:rsid w:val="0096122D"/>
    <w:rsid w:val="00964A51"/>
    <w:rsid w:val="00967A78"/>
    <w:rsid w:val="00967DAF"/>
    <w:rsid w:val="00972A35"/>
    <w:rsid w:val="00983C10"/>
    <w:rsid w:val="00990291"/>
    <w:rsid w:val="00995147"/>
    <w:rsid w:val="00995761"/>
    <w:rsid w:val="009972FE"/>
    <w:rsid w:val="009B67EF"/>
    <w:rsid w:val="009B6BC8"/>
    <w:rsid w:val="009C5342"/>
    <w:rsid w:val="009E17E3"/>
    <w:rsid w:val="009E2604"/>
    <w:rsid w:val="009E4066"/>
    <w:rsid w:val="009E7BAE"/>
    <w:rsid w:val="009F129A"/>
    <w:rsid w:val="009F365C"/>
    <w:rsid w:val="009F4EE9"/>
    <w:rsid w:val="009F5AF8"/>
    <w:rsid w:val="009F6843"/>
    <w:rsid w:val="00A234C5"/>
    <w:rsid w:val="00A249D9"/>
    <w:rsid w:val="00A36823"/>
    <w:rsid w:val="00A43380"/>
    <w:rsid w:val="00A47818"/>
    <w:rsid w:val="00A52C7F"/>
    <w:rsid w:val="00A70CB6"/>
    <w:rsid w:val="00A85E5A"/>
    <w:rsid w:val="00A9398E"/>
    <w:rsid w:val="00A944C7"/>
    <w:rsid w:val="00AA7CD3"/>
    <w:rsid w:val="00AA7F9F"/>
    <w:rsid w:val="00AB309B"/>
    <w:rsid w:val="00AB5B96"/>
    <w:rsid w:val="00AB653B"/>
    <w:rsid w:val="00AC1970"/>
    <w:rsid w:val="00AD0B27"/>
    <w:rsid w:val="00AD10D4"/>
    <w:rsid w:val="00AF3C33"/>
    <w:rsid w:val="00B044D1"/>
    <w:rsid w:val="00B06A5B"/>
    <w:rsid w:val="00B266FE"/>
    <w:rsid w:val="00B31383"/>
    <w:rsid w:val="00B34111"/>
    <w:rsid w:val="00B34C59"/>
    <w:rsid w:val="00B41F81"/>
    <w:rsid w:val="00B421AE"/>
    <w:rsid w:val="00B67114"/>
    <w:rsid w:val="00B8351F"/>
    <w:rsid w:val="00BB1957"/>
    <w:rsid w:val="00BC0E8F"/>
    <w:rsid w:val="00BC5843"/>
    <w:rsid w:val="00BD272A"/>
    <w:rsid w:val="00BD3A63"/>
    <w:rsid w:val="00BD6BC0"/>
    <w:rsid w:val="00C1076A"/>
    <w:rsid w:val="00C26F02"/>
    <w:rsid w:val="00C32263"/>
    <w:rsid w:val="00C42386"/>
    <w:rsid w:val="00C42A78"/>
    <w:rsid w:val="00C639D6"/>
    <w:rsid w:val="00C65C2F"/>
    <w:rsid w:val="00C90954"/>
    <w:rsid w:val="00CA11FF"/>
    <w:rsid w:val="00CA7703"/>
    <w:rsid w:val="00CD490F"/>
    <w:rsid w:val="00CE1572"/>
    <w:rsid w:val="00CE6E85"/>
    <w:rsid w:val="00CF2AA1"/>
    <w:rsid w:val="00CF52EA"/>
    <w:rsid w:val="00CF6E1B"/>
    <w:rsid w:val="00D03ABE"/>
    <w:rsid w:val="00D057DF"/>
    <w:rsid w:val="00D452E9"/>
    <w:rsid w:val="00D47E19"/>
    <w:rsid w:val="00D52285"/>
    <w:rsid w:val="00D55ED2"/>
    <w:rsid w:val="00D6602B"/>
    <w:rsid w:val="00D70B1D"/>
    <w:rsid w:val="00D72CF2"/>
    <w:rsid w:val="00D74E63"/>
    <w:rsid w:val="00D7575F"/>
    <w:rsid w:val="00D77AD7"/>
    <w:rsid w:val="00D9417A"/>
    <w:rsid w:val="00D942D1"/>
    <w:rsid w:val="00D96BA8"/>
    <w:rsid w:val="00DA5830"/>
    <w:rsid w:val="00DC3810"/>
    <w:rsid w:val="00DD2170"/>
    <w:rsid w:val="00DD38CA"/>
    <w:rsid w:val="00DD6097"/>
    <w:rsid w:val="00DD6937"/>
    <w:rsid w:val="00DE3D76"/>
    <w:rsid w:val="00DE7C5E"/>
    <w:rsid w:val="00DF5C26"/>
    <w:rsid w:val="00E1093C"/>
    <w:rsid w:val="00E17893"/>
    <w:rsid w:val="00E40056"/>
    <w:rsid w:val="00E44E42"/>
    <w:rsid w:val="00E45B3D"/>
    <w:rsid w:val="00E53B17"/>
    <w:rsid w:val="00E6058F"/>
    <w:rsid w:val="00E6327A"/>
    <w:rsid w:val="00E63C34"/>
    <w:rsid w:val="00E70659"/>
    <w:rsid w:val="00E81A86"/>
    <w:rsid w:val="00E82FDF"/>
    <w:rsid w:val="00E854CB"/>
    <w:rsid w:val="00E87422"/>
    <w:rsid w:val="00E940B2"/>
    <w:rsid w:val="00EA1978"/>
    <w:rsid w:val="00EA1FF7"/>
    <w:rsid w:val="00EA5A54"/>
    <w:rsid w:val="00EA75EE"/>
    <w:rsid w:val="00EC2F30"/>
    <w:rsid w:val="00EC6A12"/>
    <w:rsid w:val="00ED6687"/>
    <w:rsid w:val="00EE50AB"/>
    <w:rsid w:val="00EF32D4"/>
    <w:rsid w:val="00EF5D99"/>
    <w:rsid w:val="00EF625D"/>
    <w:rsid w:val="00EF73B6"/>
    <w:rsid w:val="00F110DB"/>
    <w:rsid w:val="00F13AD3"/>
    <w:rsid w:val="00F2170C"/>
    <w:rsid w:val="00F223AA"/>
    <w:rsid w:val="00F26240"/>
    <w:rsid w:val="00F26F84"/>
    <w:rsid w:val="00F33AA6"/>
    <w:rsid w:val="00F448D8"/>
    <w:rsid w:val="00F462CD"/>
    <w:rsid w:val="00F57C5A"/>
    <w:rsid w:val="00F6663B"/>
    <w:rsid w:val="00F803B5"/>
    <w:rsid w:val="00F8521C"/>
    <w:rsid w:val="00F915D7"/>
    <w:rsid w:val="00F935C8"/>
    <w:rsid w:val="00FA3D7A"/>
    <w:rsid w:val="00FB2495"/>
    <w:rsid w:val="00FB4509"/>
    <w:rsid w:val="00FB48F2"/>
    <w:rsid w:val="00FC079E"/>
    <w:rsid w:val="00FC12A9"/>
    <w:rsid w:val="00FC5CCE"/>
    <w:rsid w:val="00FC7613"/>
    <w:rsid w:val="00FC7C18"/>
    <w:rsid w:val="00FD0120"/>
    <w:rsid w:val="00FD0732"/>
    <w:rsid w:val="00FE067E"/>
    <w:rsid w:val="00FE7D74"/>
    <w:rsid w:val="00FF0B74"/>
    <w:rsid w:val="00FF1FEC"/>
    <w:rsid w:val="00FF64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07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6F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854831"/>
    <w:pPr>
      <w:keepNext/>
      <w:numPr>
        <w:numId w:val="2"/>
      </w:numPr>
      <w:tabs>
        <w:tab w:val="clear" w:pos="0"/>
      </w:tabs>
      <w:suppressAutoHyphens/>
      <w:outlineLvl w:val="0"/>
    </w:pPr>
    <w:rPr>
      <w:b/>
      <w:bCs/>
      <w:kern w:val="32"/>
      <w:sz w:val="28"/>
      <w:szCs w:val="28"/>
    </w:rPr>
  </w:style>
  <w:style w:type="paragraph" w:styleId="Nagwek2">
    <w:name w:val="heading 2"/>
    <w:basedOn w:val="Normalny"/>
    <w:next w:val="Normalny"/>
    <w:link w:val="Nagwek2Znak"/>
    <w:autoRedefine/>
    <w:qFormat/>
    <w:rsid w:val="00F26F84"/>
    <w:pPr>
      <w:keepNext/>
      <w:numPr>
        <w:ilvl w:val="1"/>
        <w:numId w:val="1"/>
      </w:numPr>
      <w:outlineLvl w:val="1"/>
    </w:pPr>
    <w:rPr>
      <w:rFonts w:ascii="Arial" w:hAnsi="Arial" w:cs="Arial"/>
      <w:b/>
      <w:bCs/>
      <w:i/>
      <w:iCs/>
      <w:szCs w:val="28"/>
    </w:rPr>
  </w:style>
  <w:style w:type="paragraph" w:styleId="Nagwek3">
    <w:name w:val="heading 3"/>
    <w:basedOn w:val="Normalny"/>
    <w:next w:val="Normalny"/>
    <w:link w:val="Nagwek3Znak"/>
    <w:qFormat/>
    <w:rsid w:val="00F26F8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26F84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26F8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26F8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26F84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26F8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26F8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C48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48A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6C48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C48AF"/>
  </w:style>
  <w:style w:type="paragraph" w:styleId="Stopka">
    <w:name w:val="footer"/>
    <w:basedOn w:val="Normalny"/>
    <w:link w:val="StopkaZnak"/>
    <w:uiPriority w:val="99"/>
    <w:semiHidden/>
    <w:unhideWhenUsed/>
    <w:rsid w:val="006C48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C48AF"/>
  </w:style>
  <w:style w:type="character" w:customStyle="1" w:styleId="Nagwek1Znak">
    <w:name w:val="Nagłówek 1 Znak"/>
    <w:basedOn w:val="Domylnaczcionkaakapitu"/>
    <w:link w:val="Nagwek1"/>
    <w:rsid w:val="00854831"/>
    <w:rPr>
      <w:rFonts w:ascii="Times New Roman" w:eastAsia="Times New Roman" w:hAnsi="Times New Roman" w:cs="Times New Roman"/>
      <w:b/>
      <w:bCs/>
      <w:kern w:val="32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F26F84"/>
    <w:rPr>
      <w:rFonts w:ascii="Arial" w:eastAsia="Times New Roman" w:hAnsi="Arial" w:cs="Arial"/>
      <w:b/>
      <w:bCs/>
      <w:i/>
      <w:iCs/>
      <w:sz w:val="24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F26F84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F26F84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F26F84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F26F84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F26F8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F26F84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F26F84"/>
    <w:rPr>
      <w:rFonts w:ascii="Arial" w:eastAsia="Times New Roman" w:hAnsi="Arial" w:cs="Arial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26F84"/>
    <w:pPr>
      <w:widowControl w:val="0"/>
      <w:tabs>
        <w:tab w:val="left" w:pos="426"/>
      </w:tabs>
      <w:autoSpaceDE w:val="0"/>
      <w:autoSpaceDN w:val="0"/>
      <w:adjustRightInd w:val="0"/>
      <w:ind w:left="426"/>
    </w:pPr>
    <w:rPr>
      <w:color w:val="FF000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26F84"/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semiHidden/>
    <w:rsid w:val="00F26F84"/>
    <w:pPr>
      <w:spacing w:before="240" w:after="120"/>
    </w:pPr>
    <w:rPr>
      <w:b/>
      <w:bCs/>
      <w:sz w:val="20"/>
      <w:szCs w:val="20"/>
    </w:rPr>
  </w:style>
  <w:style w:type="paragraph" w:styleId="Spistreci2">
    <w:name w:val="toc 2"/>
    <w:basedOn w:val="Normalny"/>
    <w:next w:val="Normalny"/>
    <w:autoRedefine/>
    <w:semiHidden/>
    <w:rsid w:val="00F26F84"/>
    <w:pPr>
      <w:spacing w:before="120"/>
      <w:ind w:left="240"/>
    </w:pPr>
    <w:rPr>
      <w:i/>
      <w:iCs/>
      <w:sz w:val="20"/>
      <w:szCs w:val="20"/>
    </w:rPr>
  </w:style>
  <w:style w:type="character" w:styleId="Hipercze">
    <w:name w:val="Hyperlink"/>
    <w:basedOn w:val="Domylnaczcionkaakapitu"/>
    <w:rsid w:val="00F26F84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26F8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26F8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F26F84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paragraph" w:customStyle="1" w:styleId="WW-Domylnie">
    <w:name w:val="WW-Domyślnie"/>
    <w:rsid w:val="00F26F84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26F84"/>
    <w:pPr>
      <w:suppressAutoHyphens/>
    </w:pPr>
    <w:rPr>
      <w:rFonts w:cs="Calibri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26F84"/>
    <w:rPr>
      <w:rFonts w:ascii="Times New Roman" w:eastAsia="Times New Roman" w:hAnsi="Times New Roman" w:cs="Calibri"/>
      <w:sz w:val="20"/>
      <w:szCs w:val="20"/>
      <w:lang w:eastAsia="ar-SA"/>
    </w:rPr>
  </w:style>
  <w:style w:type="character" w:styleId="Pogrubienie">
    <w:name w:val="Strong"/>
    <w:basedOn w:val="Domylnaczcionkaakapitu"/>
    <w:qFormat/>
    <w:rsid w:val="00F26F84"/>
    <w:rPr>
      <w:b/>
      <w:bCs/>
    </w:rPr>
  </w:style>
  <w:style w:type="paragraph" w:customStyle="1" w:styleId="Standard">
    <w:name w:val="Standard"/>
    <w:rsid w:val="002C70B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C70B7"/>
    <w:pPr>
      <w:ind w:left="708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81128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81128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5B1E59"/>
  </w:style>
  <w:style w:type="character" w:styleId="Odwoaniedokomentarza">
    <w:name w:val="annotation reference"/>
    <w:basedOn w:val="Domylnaczcionkaakapitu"/>
    <w:uiPriority w:val="99"/>
    <w:semiHidden/>
    <w:unhideWhenUsed/>
    <w:rsid w:val="005C28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28B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C28B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28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28B1"/>
    <w:rPr>
      <w:b/>
      <w:bCs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01B26"/>
    <w:rPr>
      <w:vertAlign w:val="superscript"/>
    </w:rPr>
  </w:style>
  <w:style w:type="paragraph" w:customStyle="1" w:styleId="Domylnie">
    <w:name w:val="Domyślnie"/>
    <w:rsid w:val="009F365C"/>
    <w:pPr>
      <w:suppressAutoHyphens/>
      <w:spacing w:after="160" w:line="252" w:lineRule="auto"/>
    </w:pPr>
    <w:rPr>
      <w:rFonts w:ascii="Calibri" w:eastAsia="SimSun" w:hAnsi="Calibri" w:cs="Calibri"/>
      <w:color w:val="00000A"/>
      <w:lang w:eastAsia="pl-PL"/>
    </w:rPr>
  </w:style>
  <w:style w:type="table" w:styleId="Tabela-Siatka">
    <w:name w:val="Table Grid"/>
    <w:basedOn w:val="Standardowy"/>
    <w:uiPriority w:val="59"/>
    <w:rsid w:val="007F76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1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CB5C1E-57F6-416F-986C-6F85F3E68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730</Words>
  <Characters>4385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Fujitsu</cp:lastModifiedBy>
  <cp:revision>5</cp:revision>
  <cp:lastPrinted>2019-02-26T08:36:00Z</cp:lastPrinted>
  <dcterms:created xsi:type="dcterms:W3CDTF">2019-02-26T09:11:00Z</dcterms:created>
  <dcterms:modified xsi:type="dcterms:W3CDTF">2019-04-05T06:59:00Z</dcterms:modified>
</cp:coreProperties>
</file>