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C3" w:rsidRDefault="00235CC3" w:rsidP="00235CC3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7228D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235CC3" w:rsidRDefault="00235CC3" w:rsidP="00235CC3">
      <w:pPr>
        <w:pStyle w:val="Domylnie"/>
        <w:spacing w:after="0" w:line="100" w:lineRule="atLeast"/>
      </w:pPr>
    </w:p>
    <w:p w:rsidR="00235CC3" w:rsidRDefault="00235CC3" w:rsidP="00235CC3">
      <w:pPr>
        <w:pStyle w:val="Domylnie"/>
        <w:spacing w:after="0" w:line="100" w:lineRule="atLeast"/>
      </w:pPr>
    </w:p>
    <w:p w:rsidR="00235CC3" w:rsidRPr="003E3D61" w:rsidRDefault="00235CC3" w:rsidP="00235CC3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235CC3" w:rsidRDefault="00AB2A64" w:rsidP="00AB2A64">
      <w:pPr>
        <w:pStyle w:val="Domylnie"/>
        <w:spacing w:after="0" w:line="100" w:lineRule="atLeast"/>
        <w:jc w:val="center"/>
        <w:rPr>
          <w:rFonts w:asciiTheme="majorHAnsi" w:hAnsiTheme="majorHAnsi"/>
          <w:b/>
          <w:sz w:val="28"/>
          <w:szCs w:val="28"/>
        </w:rPr>
      </w:pPr>
      <w:r>
        <w:rPr>
          <w:b/>
          <w:bCs/>
          <w:sz w:val="28"/>
          <w:szCs w:val="28"/>
        </w:rPr>
        <w:t>„</w:t>
      </w:r>
      <w:r>
        <w:rPr>
          <w:rFonts w:asciiTheme="majorHAnsi" w:hAnsiTheme="majorHAnsi"/>
          <w:b/>
          <w:sz w:val="28"/>
          <w:szCs w:val="28"/>
        </w:rPr>
        <w:t>Kurs: Operator koparko ładowarki – III klasa uprawnień”</w:t>
      </w:r>
    </w:p>
    <w:p w:rsidR="00AB2A64" w:rsidRPr="00235CC3" w:rsidRDefault="00AB2A64" w:rsidP="00AB2A64">
      <w:pPr>
        <w:pStyle w:val="Domylnie"/>
        <w:spacing w:after="0" w:line="100" w:lineRule="atLeast"/>
        <w:jc w:val="center"/>
        <w:rPr>
          <w:color w:val="auto"/>
        </w:rPr>
      </w:pPr>
    </w:p>
    <w:p w:rsidR="00235CC3" w:rsidRDefault="00235CC3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  <w:r w:rsidRPr="001B48C4">
        <w:rPr>
          <w:color w:val="000000" w:themeColor="text1"/>
          <w:sz w:val="48"/>
          <w:szCs w:val="48"/>
        </w:rPr>
        <w:t>Wykaz zrealizowanych kursów</w:t>
      </w:r>
    </w:p>
    <w:p w:rsidR="00DA66D8" w:rsidRPr="00C021C5" w:rsidRDefault="00DA66D8" w:rsidP="00235CC3">
      <w:pPr>
        <w:pStyle w:val="Domylnie"/>
        <w:spacing w:after="0" w:line="100" w:lineRule="atLeast"/>
        <w:jc w:val="center"/>
        <w:rPr>
          <w:b/>
          <w:color w:val="000000" w:themeColor="text1"/>
          <w:sz w:val="44"/>
          <w:szCs w:val="44"/>
        </w:rPr>
      </w:pPr>
      <w:r w:rsidRPr="00C021C5">
        <w:rPr>
          <w:color w:val="000000" w:themeColor="text1"/>
          <w:sz w:val="44"/>
          <w:szCs w:val="44"/>
        </w:rPr>
        <w:t>(wypełniamy</w:t>
      </w:r>
      <w:r w:rsidR="00C021C5" w:rsidRPr="00C021C5">
        <w:rPr>
          <w:color w:val="000000" w:themeColor="text1"/>
          <w:sz w:val="44"/>
          <w:szCs w:val="44"/>
        </w:rPr>
        <w:t xml:space="preserve"> maksymalnie</w:t>
      </w:r>
      <w:r w:rsidRPr="00C021C5">
        <w:rPr>
          <w:color w:val="000000" w:themeColor="text1"/>
          <w:sz w:val="44"/>
          <w:szCs w:val="44"/>
        </w:rPr>
        <w:t xml:space="preserve"> tylko 6 ostatnich kursów)</w:t>
      </w:r>
    </w:p>
    <w:p w:rsidR="00235CC3" w:rsidRPr="001B48C4" w:rsidRDefault="00235CC3" w:rsidP="00235CC3">
      <w:pPr>
        <w:spacing w:after="200" w:line="276" w:lineRule="auto"/>
        <w:rPr>
          <w:rFonts w:eastAsia="SimSun"/>
          <w:color w:val="000000" w:themeColor="text1"/>
        </w:rPr>
      </w:pPr>
    </w:p>
    <w:tbl>
      <w:tblPr>
        <w:tblStyle w:val="Tabela-Siatka"/>
        <w:tblW w:w="10632" w:type="dxa"/>
        <w:tblInd w:w="-459" w:type="dxa"/>
        <w:tblLook w:val="04A0"/>
      </w:tblPr>
      <w:tblGrid>
        <w:gridCol w:w="567"/>
        <w:gridCol w:w="3686"/>
        <w:gridCol w:w="2410"/>
        <w:gridCol w:w="2552"/>
        <w:gridCol w:w="1417"/>
      </w:tblGrid>
      <w:tr w:rsidR="001B48C4" w:rsidRPr="001B48C4" w:rsidTr="001B48C4">
        <w:tc>
          <w:tcPr>
            <w:tcW w:w="56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Lp.</w:t>
            </w:r>
          </w:p>
        </w:tc>
        <w:tc>
          <w:tcPr>
            <w:tcW w:w="3686" w:type="dxa"/>
          </w:tcPr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Nazwa podmiotu zlecającego *</w:t>
            </w:r>
          </w:p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Termin realizacji kursu</w:t>
            </w:r>
          </w:p>
        </w:tc>
        <w:tc>
          <w:tcPr>
            <w:tcW w:w="2552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Miejsce kursu</w:t>
            </w:r>
          </w:p>
        </w:tc>
        <w:tc>
          <w:tcPr>
            <w:tcW w:w="141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Ilość osób biorących udział</w:t>
            </w: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1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2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3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4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5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6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</w:tbl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</w:p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  <w:r w:rsidRPr="001B48C4">
        <w:rPr>
          <w:rFonts w:eastAsia="SimSun"/>
          <w:color w:val="000000" w:themeColor="text1"/>
        </w:rPr>
        <w:t>*jeśli kurs prowadzony był w otwartym naborze proszę o wpisanie „Nabór otwarty”</w:t>
      </w:r>
    </w:p>
    <w:sectPr w:rsidR="001B48C4" w:rsidRPr="001B48C4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711" w:rsidRDefault="00AE0711" w:rsidP="006C48AF">
      <w:r>
        <w:separator/>
      </w:r>
    </w:p>
  </w:endnote>
  <w:endnote w:type="continuationSeparator" w:id="0">
    <w:p w:rsidR="00AE0711" w:rsidRDefault="00AE0711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AB2A64" w:rsidRPr="00AB2A64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711" w:rsidRDefault="00AE0711" w:rsidP="006C48AF">
      <w:r>
        <w:separator/>
      </w:r>
    </w:p>
  </w:footnote>
  <w:footnote w:type="continuationSeparator" w:id="0">
    <w:p w:rsidR="00AE0711" w:rsidRDefault="00AE0711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FD3BBF">
    <w:pPr>
      <w:pStyle w:val="Nagwek"/>
    </w:pPr>
    <w:r w:rsidRPr="00FD3BB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26EF"/>
    <w:rsid w:val="003D33C0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E5656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6A56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228DF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D493A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3800"/>
    <w:rsid w:val="0082408F"/>
    <w:rsid w:val="00824F11"/>
    <w:rsid w:val="0082522F"/>
    <w:rsid w:val="00825FB9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08DD"/>
    <w:rsid w:val="00A85E5A"/>
    <w:rsid w:val="00A9398E"/>
    <w:rsid w:val="00A944C7"/>
    <w:rsid w:val="00AA7CD3"/>
    <w:rsid w:val="00AA7F9F"/>
    <w:rsid w:val="00AB2A64"/>
    <w:rsid w:val="00AB309B"/>
    <w:rsid w:val="00AB5B96"/>
    <w:rsid w:val="00AB653B"/>
    <w:rsid w:val="00AC1970"/>
    <w:rsid w:val="00AD0B27"/>
    <w:rsid w:val="00AD10D4"/>
    <w:rsid w:val="00AE0711"/>
    <w:rsid w:val="00AF3C33"/>
    <w:rsid w:val="00AF5264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021C5"/>
    <w:rsid w:val="00C26F02"/>
    <w:rsid w:val="00C32263"/>
    <w:rsid w:val="00C372C3"/>
    <w:rsid w:val="00C42386"/>
    <w:rsid w:val="00C42A78"/>
    <w:rsid w:val="00C639D6"/>
    <w:rsid w:val="00C65C2F"/>
    <w:rsid w:val="00C90954"/>
    <w:rsid w:val="00CA11FF"/>
    <w:rsid w:val="00CA7703"/>
    <w:rsid w:val="00CC6FA1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4B7D"/>
    <w:rsid w:val="00D55ED2"/>
    <w:rsid w:val="00D6602B"/>
    <w:rsid w:val="00D70B1D"/>
    <w:rsid w:val="00D72CF2"/>
    <w:rsid w:val="00D74E63"/>
    <w:rsid w:val="00D7575F"/>
    <w:rsid w:val="00D76CB2"/>
    <w:rsid w:val="00D77AD7"/>
    <w:rsid w:val="00D9417A"/>
    <w:rsid w:val="00D942D1"/>
    <w:rsid w:val="00D96BA8"/>
    <w:rsid w:val="00DA5830"/>
    <w:rsid w:val="00DA66D8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3BBF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57A2F-2EEF-4503-9722-B917D45EB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11</cp:revision>
  <cp:lastPrinted>2019-02-26T08:36:00Z</cp:lastPrinted>
  <dcterms:created xsi:type="dcterms:W3CDTF">2019-02-26T09:17:00Z</dcterms:created>
  <dcterms:modified xsi:type="dcterms:W3CDTF">2019-04-05T07:00:00Z</dcterms:modified>
</cp:coreProperties>
</file>