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7B4A">
        <w:rPr>
          <w:rFonts w:ascii="Times New Roman" w:hAnsi="Times New Roman" w:cs="Times New Roman"/>
          <w:color w:val="auto"/>
          <w:sz w:val="28"/>
          <w:szCs w:val="28"/>
        </w:rPr>
        <w:t>tel./</w:t>
      </w:r>
      <w:proofErr w:type="spellStart"/>
      <w:r w:rsidRPr="00157B4A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157B4A">
        <w:rPr>
          <w:rFonts w:ascii="Times New Roman" w:hAnsi="Times New Roman" w:cs="Times New Roman"/>
          <w:color w:val="auto"/>
          <w:sz w:val="28"/>
          <w:szCs w:val="28"/>
        </w:rPr>
        <w:t xml:space="preserve"> (81)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343 29 82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pcpr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bp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@wp.pl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B74A48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74A48">
        <w:rPr>
          <w:rFonts w:ascii="Times New Roman" w:hAnsi="Times New Roman" w:cs="Times New Roman"/>
          <w:color w:val="auto"/>
          <w:sz w:val="28"/>
          <w:szCs w:val="28"/>
        </w:rPr>
        <w:t>II. Nazwa przedmiotu zamówienia</w:t>
      </w:r>
      <w:r w:rsidRPr="00B74A48">
        <w:rPr>
          <w:rFonts w:ascii="Times New Roman" w:hAnsi="Times New Roman" w:cs="Times New Roman"/>
          <w:b/>
          <w:bCs/>
          <w:color w:val="auto"/>
          <w:sz w:val="28"/>
          <w:szCs w:val="28"/>
        </w:rPr>
        <w:t>: „</w:t>
      </w:r>
      <w:r w:rsidR="00B74A48" w:rsidRPr="00B74A48">
        <w:rPr>
          <w:rFonts w:ascii="Times New Roman" w:hAnsi="Times New Roman" w:cs="Times New Roman"/>
          <w:b/>
          <w:color w:val="auto"/>
          <w:sz w:val="28"/>
          <w:szCs w:val="28"/>
        </w:rPr>
        <w:t>Kurs: Sprzedawca – kasjer fakturzysta z obsługą  kas fiskalnych i programem do fakturowania</w:t>
      </w:r>
      <w:r w:rsidRPr="00B74A48">
        <w:rPr>
          <w:rFonts w:ascii="Times New Roman" w:hAnsi="Times New Roman" w:cs="Times New Roman"/>
          <w:b/>
          <w:bCs/>
          <w:color w:val="auto"/>
          <w:sz w:val="28"/>
          <w:szCs w:val="28"/>
        </w:rPr>
        <w:t>”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WOJEWÓDZTWO: …........................................................................................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REGON: ............................................ NIP: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</w:t>
      </w:r>
      <w:proofErr w:type="spellStart"/>
      <w:r w:rsidRPr="00820065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6C795D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e-mail</w:t>
      </w:r>
      <w:r w:rsidR="00F26F84"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 ............................................................................................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6041E4" w:rsidRDefault="00F26F84" w:rsidP="003B6236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VI. Oferuję (oferujemy) cenę za usługę zorganizowania i przeprowadzenia </w:t>
      </w:r>
      <w:r w:rsidR="006041E4"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kursu 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>zgodnie z przedmiotem zamówienia  .......................................</w:t>
      </w:r>
      <w:r w:rsidR="003B6236">
        <w:rPr>
          <w:rFonts w:ascii="Times New Roman" w:hAnsi="Times New Roman" w:cs="Times New Roman"/>
          <w:color w:val="auto"/>
          <w:sz w:val="28"/>
          <w:szCs w:val="28"/>
        </w:rPr>
        <w:t>...........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 PLN brutto </w:t>
      </w:r>
      <w:r w:rsidRPr="006041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(słownie: ................................................................................................................) </w:t>
      </w:r>
    </w:p>
    <w:p w:rsidR="00687CD2" w:rsidRDefault="00687CD2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76E0" w:rsidRPr="00396F51" w:rsidRDefault="008376E0" w:rsidP="008376E0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>Ilość zrealizowanych szkoleń/kursów ………………………………………</w:t>
      </w:r>
    </w:p>
    <w:p w:rsidR="008376E0" w:rsidRDefault="008376E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6041E4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6A0F6F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6041E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faksem lub drogą elektroniczną wskazujemy adres przeznaczony do tej formy kontaktu: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Fax.: ……………………………………………………….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faktu otrzymania w/w dokumentów faksem lub drogą elektroniczną.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1………………..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2………………..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Pr="00820065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Pr="00820065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Pr="00820065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F26F84" w:rsidRPr="0081128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p w:rsidR="00F26F84" w:rsidRDefault="00F26F84" w:rsidP="00F26F8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D52285" w:rsidRDefault="00D52285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D52285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8A2" w:rsidRDefault="007C38A2" w:rsidP="006C48AF">
      <w:r>
        <w:separator/>
      </w:r>
    </w:p>
  </w:endnote>
  <w:endnote w:type="continuationSeparator" w:id="0">
    <w:p w:rsidR="007C38A2" w:rsidRDefault="007C38A2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3B6236" w:rsidRPr="003B6236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8A2" w:rsidRDefault="007C38A2" w:rsidP="006C48AF">
      <w:r>
        <w:separator/>
      </w:r>
    </w:p>
  </w:footnote>
  <w:footnote w:type="continuationSeparator" w:id="0">
    <w:p w:rsidR="007C38A2" w:rsidRDefault="007C38A2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9C30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739140</wp:posOffset>
          </wp:positionH>
          <wp:positionV relativeFrom="paragraph">
            <wp:posOffset>-207645</wp:posOffset>
          </wp:positionV>
          <wp:extent cx="4633595" cy="461010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377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4FB"/>
    <w:rsid w:val="00083F5E"/>
    <w:rsid w:val="00097ECA"/>
    <w:rsid w:val="000B486B"/>
    <w:rsid w:val="000C6975"/>
    <w:rsid w:val="000D0893"/>
    <w:rsid w:val="000D715B"/>
    <w:rsid w:val="0010205E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378F9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B6236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2DD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C38A2"/>
    <w:rsid w:val="007E569D"/>
    <w:rsid w:val="007F1105"/>
    <w:rsid w:val="007F763C"/>
    <w:rsid w:val="007F76B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84B8F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309B"/>
    <w:rsid w:val="009C334B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74A48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B4C98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05CC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5F9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58C91-BE71-405B-83A4-AA4549A3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7</cp:revision>
  <cp:lastPrinted>2019-02-26T08:36:00Z</cp:lastPrinted>
  <dcterms:created xsi:type="dcterms:W3CDTF">2019-02-26T09:10:00Z</dcterms:created>
  <dcterms:modified xsi:type="dcterms:W3CDTF">2019-02-26T12:27:00Z</dcterms:modified>
</cp:coreProperties>
</file>