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F84" w:rsidRPr="005C28B1" w:rsidRDefault="00F26F84" w:rsidP="00EC2F30">
      <w:pPr>
        <w:jc w:val="right"/>
      </w:pPr>
      <w:r w:rsidRPr="005C28B1">
        <w:rPr>
          <w:b/>
          <w:bCs/>
          <w:sz w:val="28"/>
          <w:szCs w:val="28"/>
        </w:rPr>
        <w:t>Załącznik nr 2 do SIWZ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pieczątka Firmowa Wykonawcy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b/>
          <w:bCs/>
          <w:color w:val="auto"/>
          <w:sz w:val="28"/>
          <w:szCs w:val="28"/>
        </w:rPr>
        <w:t>F O R M U L A R Z   O F E R T Y</w:t>
      </w:r>
    </w:p>
    <w:p w:rsidR="00F26F84" w:rsidRPr="00820065" w:rsidRDefault="00F26F84" w:rsidP="00F26F84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I. Nazwa i adres Zamawiającego: </w:t>
      </w:r>
    </w:p>
    <w:p w:rsidR="00F26F84" w:rsidRPr="00EC2F30" w:rsidRDefault="00EC2F30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Powiat Bialski - </w:t>
      </w:r>
      <w:r w:rsidR="00F26F84"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Powiatowe Centrum Pomocy Rodzinie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ul. </w:t>
      </w:r>
      <w:r w:rsidR="00FE067E" w:rsidRPr="00EC2F30">
        <w:rPr>
          <w:rFonts w:ascii="Times New Roman" w:hAnsi="Times New Roman" w:cs="Times New Roman"/>
          <w:color w:val="auto"/>
          <w:sz w:val="28"/>
          <w:szCs w:val="28"/>
        </w:rPr>
        <w:t>Brzeska 4</w:t>
      </w:r>
      <w:r w:rsidRPr="00EC2F30">
        <w:rPr>
          <w:rFonts w:ascii="Times New Roman" w:hAnsi="Times New Roman" w:cs="Times New Roman"/>
          <w:color w:val="auto"/>
          <w:sz w:val="28"/>
          <w:szCs w:val="28"/>
        </w:rPr>
        <w:t>1, 21-</w:t>
      </w:r>
      <w:r w:rsidR="00FE067E" w:rsidRPr="00EC2F30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00 </w:t>
      </w:r>
      <w:r w:rsidR="00FE067E" w:rsidRPr="00EC2F30">
        <w:rPr>
          <w:rFonts w:ascii="Times New Roman" w:hAnsi="Times New Roman" w:cs="Times New Roman"/>
          <w:color w:val="auto"/>
          <w:sz w:val="28"/>
          <w:szCs w:val="28"/>
        </w:rPr>
        <w:t>Biała Podlaska</w:t>
      </w:r>
    </w:p>
    <w:p w:rsidR="00F26F84" w:rsidRPr="006733AB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733AB">
        <w:rPr>
          <w:rFonts w:ascii="Times New Roman" w:hAnsi="Times New Roman" w:cs="Times New Roman"/>
          <w:color w:val="auto"/>
          <w:sz w:val="28"/>
          <w:szCs w:val="28"/>
        </w:rPr>
        <w:t>tel./</w:t>
      </w:r>
      <w:proofErr w:type="spellStart"/>
      <w:r w:rsidRPr="006733AB">
        <w:rPr>
          <w:rFonts w:ascii="Times New Roman" w:hAnsi="Times New Roman" w:cs="Times New Roman"/>
          <w:color w:val="auto"/>
          <w:sz w:val="28"/>
          <w:szCs w:val="28"/>
        </w:rPr>
        <w:t>fax</w:t>
      </w:r>
      <w:proofErr w:type="spellEnd"/>
      <w:r w:rsidRPr="006733AB">
        <w:rPr>
          <w:rFonts w:ascii="Times New Roman" w:hAnsi="Times New Roman" w:cs="Times New Roman"/>
          <w:color w:val="auto"/>
          <w:sz w:val="28"/>
          <w:szCs w:val="28"/>
        </w:rPr>
        <w:t xml:space="preserve"> (8</w:t>
      </w:r>
      <w:r w:rsidR="00F96065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6733AB">
        <w:rPr>
          <w:rFonts w:ascii="Times New Roman" w:hAnsi="Times New Roman" w:cs="Times New Roman"/>
          <w:color w:val="auto"/>
          <w:sz w:val="28"/>
          <w:szCs w:val="28"/>
        </w:rPr>
        <w:t>)</w:t>
      </w:r>
      <w:r w:rsidR="00FE067E" w:rsidRPr="006733AB">
        <w:rPr>
          <w:rFonts w:ascii="Times New Roman" w:hAnsi="Times New Roman" w:cs="Times New Roman"/>
          <w:color w:val="auto"/>
          <w:sz w:val="28"/>
          <w:szCs w:val="28"/>
        </w:rPr>
        <w:t>343 29 82</w:t>
      </w:r>
    </w:p>
    <w:p w:rsidR="00F26F84" w:rsidRPr="006733AB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>e-</w:t>
      </w:r>
      <w:proofErr w:type="spellStart"/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>mail</w:t>
      </w:r>
      <w:proofErr w:type="spellEnd"/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 xml:space="preserve">: </w:t>
      </w:r>
      <w:r w:rsidRPr="006733AB">
        <w:rPr>
          <w:rFonts w:ascii="Times New Roman" w:hAnsi="Times New Roman" w:cs="Times New Roman"/>
          <w:color w:val="auto"/>
          <w:sz w:val="28"/>
          <w:szCs w:val="28"/>
        </w:rPr>
        <w:t>pcpr</w:t>
      </w:r>
      <w:r w:rsidR="00FE067E" w:rsidRPr="006733AB">
        <w:rPr>
          <w:rFonts w:ascii="Times New Roman" w:hAnsi="Times New Roman" w:cs="Times New Roman"/>
          <w:color w:val="auto"/>
          <w:sz w:val="28"/>
          <w:szCs w:val="28"/>
        </w:rPr>
        <w:t>bp</w:t>
      </w:r>
      <w:r w:rsidRPr="006733AB">
        <w:rPr>
          <w:rFonts w:ascii="Times New Roman" w:hAnsi="Times New Roman" w:cs="Times New Roman"/>
          <w:color w:val="auto"/>
          <w:sz w:val="28"/>
          <w:szCs w:val="28"/>
        </w:rPr>
        <w:t>@wp.pl</w:t>
      </w:r>
    </w:p>
    <w:p w:rsidR="00F26F84" w:rsidRPr="006733AB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687CD2" w:rsidRDefault="00F26F84" w:rsidP="00F26F8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687CD2">
        <w:rPr>
          <w:rFonts w:ascii="Times New Roman" w:hAnsi="Times New Roman" w:cs="Times New Roman"/>
          <w:color w:val="auto"/>
          <w:sz w:val="28"/>
          <w:szCs w:val="28"/>
        </w:rPr>
        <w:t>II. Nazwa przedmiotu zamówienia</w:t>
      </w:r>
      <w:r w:rsidRPr="00687CD2">
        <w:rPr>
          <w:rFonts w:ascii="Times New Roman" w:hAnsi="Times New Roman" w:cs="Times New Roman"/>
          <w:b/>
          <w:bCs/>
          <w:color w:val="auto"/>
          <w:sz w:val="28"/>
          <w:szCs w:val="28"/>
        </w:rPr>
        <w:t>: „</w:t>
      </w:r>
      <w:r w:rsidR="00F110DB" w:rsidRPr="00F110DB">
        <w:rPr>
          <w:b/>
          <w:color w:val="auto"/>
        </w:rPr>
        <w:t>Wyjazd integracyjno – socjalizacyjny dla 16 wychowanków pieczy zastępczej</w:t>
      </w:r>
      <w:r w:rsidR="001F0795">
        <w:rPr>
          <w:b/>
          <w:color w:val="auto"/>
        </w:rPr>
        <w:t xml:space="preserve"> - II</w:t>
      </w:r>
      <w:r w:rsidR="000E6652">
        <w:rPr>
          <w:b/>
          <w:color w:val="auto"/>
        </w:rPr>
        <w:t>I</w:t>
      </w:r>
      <w:r w:rsidRPr="00687CD2">
        <w:rPr>
          <w:rFonts w:ascii="Times New Roman" w:hAnsi="Times New Roman" w:cs="Times New Roman"/>
          <w:b/>
          <w:bCs/>
          <w:color w:val="auto"/>
          <w:sz w:val="28"/>
          <w:szCs w:val="28"/>
        </w:rPr>
        <w:t>”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III. Tryb postępowania: Postępowanie o udzielenie zamówienia prowadzone jest w trybie przetargu nieograniczonego na podstawie art. 39 ustawy z dnia 29 stycznia 2004 roku Prawo zamówień publicznych.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IV. Nazwa i adres Wykonawcy: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>....................................................................................................</w:t>
      </w:r>
      <w:r w:rsidR="00F664C5">
        <w:rPr>
          <w:rFonts w:ascii="Times New Roman" w:hAnsi="Times New Roman" w:cs="Times New Roman"/>
          <w:color w:val="auto"/>
          <w:sz w:val="28"/>
          <w:szCs w:val="28"/>
        </w:rPr>
        <w:t>...............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>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color w:val="auto"/>
          <w:sz w:val="28"/>
          <w:szCs w:val="28"/>
        </w:rPr>
        <w:t>.............................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>..............................................................................................................</w:t>
      </w:r>
      <w:r w:rsidR="00F664C5">
        <w:rPr>
          <w:rFonts w:ascii="Times New Roman" w:hAnsi="Times New Roman" w:cs="Times New Roman"/>
          <w:color w:val="auto"/>
          <w:sz w:val="28"/>
          <w:szCs w:val="28"/>
        </w:rPr>
        <w:t>...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>.....</w:t>
      </w:r>
      <w:r>
        <w:rPr>
          <w:rFonts w:ascii="Times New Roman" w:hAnsi="Times New Roman" w:cs="Times New Roman"/>
          <w:color w:val="auto"/>
          <w:sz w:val="28"/>
          <w:szCs w:val="28"/>
        </w:rPr>
        <w:t>..............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>WOJEWÓDZTWO: …........................................................................</w:t>
      </w:r>
      <w:r w:rsidR="00F664C5">
        <w:rPr>
          <w:rFonts w:ascii="Times New Roman" w:hAnsi="Times New Roman" w:cs="Times New Roman"/>
          <w:color w:val="auto"/>
          <w:sz w:val="28"/>
          <w:szCs w:val="28"/>
        </w:rPr>
        <w:t>........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>REGON: ............................................ NIP: .......................................</w:t>
      </w:r>
      <w:r w:rsidR="00F664C5">
        <w:rPr>
          <w:rFonts w:ascii="Times New Roman" w:hAnsi="Times New Roman" w:cs="Times New Roman"/>
          <w:color w:val="auto"/>
          <w:sz w:val="28"/>
          <w:szCs w:val="28"/>
        </w:rPr>
        <w:t>.........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tel.: .................................................... </w:t>
      </w:r>
      <w:proofErr w:type="spellStart"/>
      <w:r w:rsidRPr="00820065">
        <w:rPr>
          <w:rFonts w:ascii="Times New Roman" w:hAnsi="Times New Roman" w:cs="Times New Roman"/>
          <w:color w:val="auto"/>
          <w:sz w:val="28"/>
          <w:szCs w:val="28"/>
        </w:rPr>
        <w:t>fax</w:t>
      </w:r>
      <w:proofErr w:type="spellEnd"/>
      <w:r w:rsidRPr="00820065">
        <w:rPr>
          <w:rFonts w:ascii="Times New Roman" w:hAnsi="Times New Roman" w:cs="Times New Roman"/>
          <w:color w:val="auto"/>
          <w:sz w:val="28"/>
          <w:szCs w:val="28"/>
        </w:rPr>
        <w:t>: ........................................</w:t>
      </w:r>
      <w:r w:rsidR="00F664C5">
        <w:rPr>
          <w:rFonts w:ascii="Times New Roman" w:hAnsi="Times New Roman" w:cs="Times New Roman"/>
          <w:color w:val="auto"/>
          <w:sz w:val="28"/>
          <w:szCs w:val="28"/>
        </w:rPr>
        <w:t>...........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V. OSOBA UPRAWNIONA DO KONTAKTÓW: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Imię i nazwisko ........................................................................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tel. ...........................................................................................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66432" w:rsidRDefault="00F26F84" w:rsidP="00F26F84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>VI.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20065">
        <w:rPr>
          <w:rFonts w:ascii="Times New Roman" w:hAnsi="Times New Roman" w:cs="Times New Roman"/>
          <w:sz w:val="28"/>
          <w:szCs w:val="28"/>
        </w:rPr>
        <w:t xml:space="preserve">Oferuję (oferujemy) cenę za usługę zorganizowania i przeprowadzenia </w:t>
      </w:r>
      <w:r w:rsidR="00083F5E">
        <w:rPr>
          <w:rFonts w:ascii="Times New Roman" w:hAnsi="Times New Roman" w:cs="Times New Roman"/>
          <w:sz w:val="28"/>
          <w:szCs w:val="28"/>
        </w:rPr>
        <w:t xml:space="preserve">wyjazdu szkoleniowo - </w:t>
      </w:r>
      <w:r w:rsidR="006A0F6F">
        <w:rPr>
          <w:rFonts w:ascii="Times New Roman" w:hAnsi="Times New Roman" w:cs="Times New Roman"/>
          <w:sz w:val="28"/>
          <w:szCs w:val="28"/>
        </w:rPr>
        <w:t>terapeutycznego</w:t>
      </w:r>
      <w:r w:rsidRPr="00820065">
        <w:rPr>
          <w:rFonts w:ascii="Times New Roman" w:hAnsi="Times New Roman" w:cs="Times New Roman"/>
          <w:sz w:val="28"/>
          <w:szCs w:val="28"/>
        </w:rPr>
        <w:t xml:space="preserve"> zgodnie z przedmiotem zamówienia  </w:t>
      </w:r>
    </w:p>
    <w:p w:rsidR="00066432" w:rsidRDefault="00F26F84" w:rsidP="00F26F84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820065">
        <w:rPr>
          <w:rFonts w:ascii="Times New Roman" w:hAnsi="Times New Roman" w:cs="Times New Roman"/>
          <w:sz w:val="28"/>
          <w:szCs w:val="28"/>
        </w:rPr>
        <w:t>...............................</w:t>
      </w:r>
      <w:r w:rsidR="00066432">
        <w:rPr>
          <w:rFonts w:ascii="Times New Roman" w:hAnsi="Times New Roman" w:cs="Times New Roman"/>
          <w:sz w:val="28"/>
          <w:szCs w:val="28"/>
        </w:rPr>
        <w:t xml:space="preserve"> </w:t>
      </w:r>
      <w:r w:rsidRPr="00820065">
        <w:rPr>
          <w:rFonts w:ascii="Times New Roman" w:hAnsi="Times New Roman" w:cs="Times New Roman"/>
          <w:sz w:val="28"/>
          <w:szCs w:val="28"/>
        </w:rPr>
        <w:t>PLN brutto</w:t>
      </w:r>
    </w:p>
    <w:p w:rsidR="00F26F84" w:rsidRDefault="00F26F84" w:rsidP="00F26F84">
      <w:pPr>
        <w:pStyle w:val="Defaul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20065">
        <w:rPr>
          <w:rFonts w:ascii="Times New Roman" w:hAnsi="Times New Roman" w:cs="Times New Roman"/>
          <w:sz w:val="28"/>
          <w:szCs w:val="28"/>
        </w:rPr>
        <w:t xml:space="preserve"> </w:t>
      </w:r>
      <w:r w:rsidRPr="00820065">
        <w:rPr>
          <w:rFonts w:ascii="Times New Roman" w:hAnsi="Times New Roman" w:cs="Times New Roman"/>
          <w:bCs/>
          <w:sz w:val="28"/>
          <w:szCs w:val="28"/>
        </w:rPr>
        <w:t>(słownie: ......................................................................</w:t>
      </w:r>
      <w:r>
        <w:rPr>
          <w:rFonts w:ascii="Times New Roman" w:hAnsi="Times New Roman" w:cs="Times New Roman"/>
          <w:bCs/>
          <w:sz w:val="28"/>
          <w:szCs w:val="28"/>
        </w:rPr>
        <w:t>.......................</w:t>
      </w:r>
      <w:r w:rsidRPr="00820065">
        <w:rPr>
          <w:rFonts w:ascii="Times New Roman" w:hAnsi="Times New Roman" w:cs="Times New Roman"/>
          <w:bCs/>
          <w:sz w:val="28"/>
          <w:szCs w:val="28"/>
        </w:rPr>
        <w:t xml:space="preserve">...................) </w:t>
      </w:r>
    </w:p>
    <w:p w:rsidR="00066432" w:rsidRDefault="00066432" w:rsidP="00F26F84">
      <w:pPr>
        <w:pStyle w:val="Defaul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66432" w:rsidRDefault="00066432" w:rsidP="00F26F84">
      <w:pPr>
        <w:pStyle w:val="Defaul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66432" w:rsidRPr="00396F51" w:rsidRDefault="00066432" w:rsidP="00066432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6F51">
        <w:rPr>
          <w:rFonts w:ascii="Times New Roman" w:hAnsi="Times New Roman" w:cs="Times New Roman"/>
          <w:color w:val="auto"/>
          <w:sz w:val="28"/>
          <w:szCs w:val="28"/>
        </w:rPr>
        <w:t xml:space="preserve">Ilość zrealizowanych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wyjazdów </w:t>
      </w:r>
      <w:r w:rsidRPr="00396F51">
        <w:rPr>
          <w:rFonts w:ascii="Times New Roman" w:hAnsi="Times New Roman" w:cs="Times New Roman"/>
          <w:color w:val="auto"/>
          <w:sz w:val="28"/>
          <w:szCs w:val="28"/>
        </w:rPr>
        <w:t xml:space="preserve"> …………………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066432" w:rsidRDefault="00066432" w:rsidP="00F26F84">
      <w:pPr>
        <w:pStyle w:val="Defaul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64C5" w:rsidRDefault="00F664C5" w:rsidP="00F26F84">
      <w:pPr>
        <w:pStyle w:val="Defaul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64C5" w:rsidRDefault="00F664C5" w:rsidP="00F26F84">
      <w:pPr>
        <w:pStyle w:val="Defaul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87CD2" w:rsidRDefault="00687CD2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VII. JA (MY) NIŻEJ PODPISANY (I) OŚWIADCZAMY, ŻE: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1) zapoznałem (zapoznamy) sie ze Specyfikacją Istotnych Warunków Zamówienia i uznaję się za związanego niniejszą ofertą na czas wskazany w specyfikacji istotnych warunków zamówienia,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2) gwarantuję (gwarantujemy) wykonanie całości niniejszego zamówienia zgodnie z treścią SIWZ, wyjaśnień do SIWZ oraz jej modyfikacji, </w:t>
      </w:r>
    </w:p>
    <w:p w:rsidR="00F26F84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>3) w przypadku uznania mojej(naszej) oferty za najkorzystniejszą umowę zobowiązuję</w:t>
      </w:r>
      <w:proofErr w:type="spellStart"/>
      <w:r w:rsidRPr="00EC2F30">
        <w:rPr>
          <w:rFonts w:ascii="Times New Roman" w:hAnsi="Times New Roman" w:cs="Times New Roman"/>
          <w:color w:val="auto"/>
          <w:sz w:val="28"/>
          <w:szCs w:val="28"/>
        </w:rPr>
        <w:t>(em</w:t>
      </w:r>
      <w:proofErr w:type="spellEnd"/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y) się zawrzeć w miejscu i terminie jakie zostaną wskazane przez Zamawiającego, </w:t>
      </w:r>
    </w:p>
    <w:p w:rsidR="00EC2F30" w:rsidRPr="00EC2F30" w:rsidRDefault="00EC2F30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4) przedmiot zamówienia wykonam (wykonamy) w terminie </w:t>
      </w:r>
    </w:p>
    <w:p w:rsidR="00EC2F30" w:rsidRDefault="00EC2F30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>od dnia ………</w:t>
      </w:r>
      <w:r w:rsidR="00EC2F30">
        <w:rPr>
          <w:rFonts w:ascii="Times New Roman" w:hAnsi="Times New Roman" w:cs="Times New Roman"/>
          <w:color w:val="auto"/>
          <w:sz w:val="28"/>
          <w:szCs w:val="28"/>
        </w:rPr>
        <w:t xml:space="preserve">………………… </w:t>
      </w:r>
      <w:r w:rsidRPr="00EC2F30">
        <w:rPr>
          <w:rFonts w:ascii="Times New Roman" w:hAnsi="Times New Roman" w:cs="Times New Roman"/>
          <w:color w:val="auto"/>
          <w:sz w:val="28"/>
          <w:szCs w:val="28"/>
        </w:rPr>
        <w:t>do dnia……</w:t>
      </w:r>
      <w:r w:rsidR="00EC2F30">
        <w:rPr>
          <w:rFonts w:ascii="Times New Roman" w:hAnsi="Times New Roman" w:cs="Times New Roman"/>
          <w:color w:val="auto"/>
          <w:sz w:val="28"/>
          <w:szCs w:val="28"/>
        </w:rPr>
        <w:t>…………………….</w:t>
      </w:r>
    </w:p>
    <w:p w:rsidR="00EC2F30" w:rsidRDefault="006A0F6F" w:rsidP="00EC2F30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5) miejsce realizacji </w:t>
      </w:r>
      <w:r w:rsidR="00EC2F30">
        <w:rPr>
          <w:rFonts w:ascii="Times New Roman" w:hAnsi="Times New Roman" w:cs="Times New Roman"/>
          <w:color w:val="auto"/>
          <w:sz w:val="28"/>
          <w:szCs w:val="28"/>
        </w:rPr>
        <w:t xml:space="preserve">(nazwa ośrodka i adres) </w:t>
      </w:r>
    </w:p>
    <w:p w:rsidR="00EC2F30" w:rsidRDefault="00EC2F30" w:rsidP="00EC2F30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</w:p>
    <w:p w:rsidR="006A0F6F" w:rsidRPr="00EC2F30" w:rsidRDefault="006A0F6F" w:rsidP="00EC2F30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>………………………………………</w:t>
      </w:r>
      <w:r w:rsidR="00EC2F30">
        <w:rPr>
          <w:rFonts w:ascii="Times New Roman" w:hAnsi="Times New Roman" w:cs="Times New Roman"/>
          <w:color w:val="auto"/>
          <w:sz w:val="28"/>
          <w:szCs w:val="28"/>
        </w:rPr>
        <w:t>……………………………….</w:t>
      </w:r>
      <w:r w:rsidRPr="00EC2F30">
        <w:rPr>
          <w:rFonts w:ascii="Times New Roman" w:hAnsi="Times New Roman" w:cs="Times New Roman"/>
          <w:color w:val="auto"/>
          <w:sz w:val="28"/>
          <w:szCs w:val="28"/>
        </w:rPr>
        <w:t>……………………</w:t>
      </w:r>
    </w:p>
    <w:p w:rsidR="00F26F84" w:rsidRPr="00EC2F30" w:rsidRDefault="006A0F6F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F26F84"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) w związku z dopuszczeniem przez Zamawiającego przesyłania oświadczeń, wniosków, zawiadomień oraz informacji drogą elektroniczną wskazujemy adres przeznaczony do tej formy kontaktu: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  <w:lang w:val="de-DE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>e-</w:t>
      </w:r>
      <w:proofErr w:type="spellStart"/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>mail</w:t>
      </w:r>
      <w:proofErr w:type="spellEnd"/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 xml:space="preserve">: …………………………@....................................................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F26F84" w:rsidRDefault="00F26F84" w:rsidP="00F26F8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Zgodnie z wymogiem Zamawiającego zobowiązujemy się do niezwłocznego potwierdzenia otrzymania w/w dokumentów drogą elektroniczną. </w:t>
      </w:r>
    </w:p>
    <w:p w:rsidR="002164F8" w:rsidRPr="00EC2F30" w:rsidRDefault="002164F8" w:rsidP="00F26F8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>Załącznikami do oferty są:</w:t>
      </w:r>
    </w:p>
    <w:p w:rsidR="00F26F84" w:rsidRPr="000E2FB3" w:rsidRDefault="000E2FB3" w:rsidP="001D39E4">
      <w:pPr>
        <w:pStyle w:val="Akapitzlist"/>
        <w:numPr>
          <w:ilvl w:val="1"/>
          <w:numId w:val="17"/>
        </w:numPr>
        <w:suppressAutoHyphens/>
        <w:ind w:left="426"/>
        <w:contextualSpacing/>
        <w:rPr>
          <w:sz w:val="28"/>
          <w:szCs w:val="28"/>
        </w:rPr>
      </w:pPr>
      <w:r w:rsidRPr="000E2FB3">
        <w:rPr>
          <w:sz w:val="28"/>
          <w:szCs w:val="28"/>
        </w:rPr>
        <w:t xml:space="preserve">Załącznik nr 3 – Oświadczenie o braku podstaw do wykluczenia </w:t>
      </w:r>
    </w:p>
    <w:p w:rsidR="0081128A" w:rsidRPr="000E2FB3" w:rsidRDefault="000E2FB3" w:rsidP="001D39E4">
      <w:pPr>
        <w:pStyle w:val="Akapitzlist"/>
        <w:numPr>
          <w:ilvl w:val="1"/>
          <w:numId w:val="17"/>
        </w:numPr>
        <w:suppressAutoHyphens/>
        <w:ind w:left="426"/>
        <w:contextualSpacing/>
        <w:rPr>
          <w:sz w:val="28"/>
          <w:szCs w:val="28"/>
        </w:rPr>
      </w:pPr>
      <w:r w:rsidRPr="000E2FB3">
        <w:rPr>
          <w:sz w:val="28"/>
          <w:szCs w:val="28"/>
        </w:rPr>
        <w:t xml:space="preserve">Załącznik nr 4 – Oświadczenie spełnienia warunków udziału w postępowaniu </w:t>
      </w:r>
    </w:p>
    <w:p w:rsidR="000E2FB3" w:rsidRPr="000E2FB3" w:rsidRDefault="000E2FB3" w:rsidP="001D39E4">
      <w:pPr>
        <w:pStyle w:val="Akapitzlist"/>
        <w:numPr>
          <w:ilvl w:val="1"/>
          <w:numId w:val="17"/>
        </w:numPr>
        <w:suppressAutoHyphens/>
        <w:ind w:left="426"/>
        <w:contextualSpacing/>
        <w:rPr>
          <w:sz w:val="28"/>
          <w:szCs w:val="28"/>
        </w:rPr>
      </w:pPr>
      <w:r w:rsidRPr="000E2FB3">
        <w:rPr>
          <w:sz w:val="28"/>
          <w:szCs w:val="28"/>
        </w:rPr>
        <w:t xml:space="preserve">Załącznik nr 6 – Wykaz zrealizowanych usług </w:t>
      </w:r>
    </w:p>
    <w:p w:rsidR="000E2FB3" w:rsidRDefault="000E2FB3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1128A" w:rsidRPr="00820065" w:rsidRDefault="0081128A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>………………..</w:t>
      </w:r>
    </w:p>
    <w:p w:rsidR="0081128A" w:rsidRDefault="0081128A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1128A" w:rsidRPr="00820065" w:rsidRDefault="0081128A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>………………..</w:t>
      </w:r>
    </w:p>
    <w:p w:rsidR="0081128A" w:rsidRDefault="0081128A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D39E4" w:rsidRDefault="001D39E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>.......................................... .........................................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/miejscowość, data/ 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podpis osoby/osób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uprawnionych do składania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oświadczeń woli </w:t>
      </w:r>
    </w:p>
    <w:p w:rsidR="00F26F84" w:rsidRPr="00066432" w:rsidRDefault="00F26F84" w:rsidP="00066432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w imieniu Wykonawcy </w:t>
      </w:r>
    </w:p>
    <w:sectPr w:rsidR="00F26F84" w:rsidRPr="00066432" w:rsidSect="0011452E">
      <w:headerReference w:type="default" r:id="rId8"/>
      <w:footerReference w:type="default" r:id="rId9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EB3" w:rsidRDefault="00733EB3" w:rsidP="006C48AF">
      <w:r>
        <w:separator/>
      </w:r>
    </w:p>
  </w:endnote>
  <w:endnote w:type="continuationSeparator" w:id="0">
    <w:p w:rsidR="00733EB3" w:rsidRDefault="00733EB3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8C3" w:rsidRPr="00D55ED2" w:rsidRDefault="007468C3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fldSimple w:instr=" PAGE    \* MERGEFORMAT ">
      <w:r w:rsidR="000E6652" w:rsidRPr="000E6652">
        <w:rPr>
          <w:rFonts w:asciiTheme="majorHAnsi" w:hAnsiTheme="majorHAnsi"/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EB3" w:rsidRDefault="00733EB3" w:rsidP="006C48AF">
      <w:r>
        <w:separator/>
      </w:r>
    </w:p>
  </w:footnote>
  <w:footnote w:type="continuationSeparator" w:id="0">
    <w:p w:rsidR="00733EB3" w:rsidRDefault="00733EB3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8C3" w:rsidRDefault="00810571">
    <w:pPr>
      <w:pStyle w:val="Nagwek"/>
    </w:pPr>
    <w:r w:rsidRPr="00810571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D9C136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141B1682"/>
    <w:multiLevelType w:val="multilevel"/>
    <w:tmpl w:val="5BEAA77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12">
    <w:nsid w:val="1AEA43D2"/>
    <w:multiLevelType w:val="multilevel"/>
    <w:tmpl w:val="5694F058"/>
    <w:lvl w:ilvl="0">
      <w:start w:val="1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6">
    <w:nsid w:val="2CDF14D8"/>
    <w:multiLevelType w:val="hybridMultilevel"/>
    <w:tmpl w:val="A08A4B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8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19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4F3D53"/>
    <w:multiLevelType w:val="multilevel"/>
    <w:tmpl w:val="53D448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3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42D400A8"/>
    <w:multiLevelType w:val="multilevel"/>
    <w:tmpl w:val="36FCA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202A40"/>
    <w:multiLevelType w:val="multilevel"/>
    <w:tmpl w:val="360E0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027C96"/>
    <w:multiLevelType w:val="hybridMultilevel"/>
    <w:tmpl w:val="C8A88AB2"/>
    <w:lvl w:ilvl="0" w:tplc="F68C09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D01C7A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597B26"/>
    <w:multiLevelType w:val="hybridMultilevel"/>
    <w:tmpl w:val="A18E522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>
    <w:nsid w:val="780A76A9"/>
    <w:multiLevelType w:val="hybridMultilevel"/>
    <w:tmpl w:val="FDB257C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2"/>
  </w:num>
  <w:num w:numId="2">
    <w:abstractNumId w:val="0"/>
  </w:num>
  <w:num w:numId="3">
    <w:abstractNumId w:val="14"/>
  </w:num>
  <w:num w:numId="4">
    <w:abstractNumId w:val="12"/>
  </w:num>
  <w:num w:numId="5">
    <w:abstractNumId w:val="27"/>
  </w:num>
  <w:num w:numId="6">
    <w:abstractNumId w:val="29"/>
  </w:num>
  <w:num w:numId="7">
    <w:abstractNumId w:val="24"/>
  </w:num>
  <w:num w:numId="8">
    <w:abstractNumId w:val="21"/>
  </w:num>
  <w:num w:numId="9">
    <w:abstractNumId w:val="35"/>
  </w:num>
  <w:num w:numId="10">
    <w:abstractNumId w:val="32"/>
  </w:num>
  <w:num w:numId="11">
    <w:abstractNumId w:val="26"/>
  </w:num>
  <w:num w:numId="12">
    <w:abstractNumId w:val="9"/>
  </w:num>
  <w:num w:numId="13">
    <w:abstractNumId w:val="34"/>
  </w:num>
  <w:num w:numId="14">
    <w:abstractNumId w:val="19"/>
  </w:num>
  <w:num w:numId="15">
    <w:abstractNumId w:val="16"/>
  </w:num>
  <w:num w:numId="16">
    <w:abstractNumId w:val="41"/>
  </w:num>
  <w:num w:numId="17">
    <w:abstractNumId w:val="33"/>
  </w:num>
  <w:num w:numId="18">
    <w:abstractNumId w:val="17"/>
  </w:num>
  <w:num w:numId="19">
    <w:abstractNumId w:val="31"/>
  </w:num>
  <w:num w:numId="20">
    <w:abstractNumId w:val="6"/>
  </w:num>
  <w:num w:numId="21">
    <w:abstractNumId w:val="10"/>
  </w:num>
  <w:num w:numId="22">
    <w:abstractNumId w:val="23"/>
  </w:num>
  <w:num w:numId="23">
    <w:abstractNumId w:val="18"/>
  </w:num>
  <w:num w:numId="24">
    <w:abstractNumId w:val="30"/>
  </w:num>
  <w:num w:numId="25">
    <w:abstractNumId w:val="20"/>
  </w:num>
  <w:num w:numId="26">
    <w:abstractNumId w:val="25"/>
  </w:num>
  <w:num w:numId="27">
    <w:abstractNumId w:val="8"/>
  </w:num>
  <w:num w:numId="28">
    <w:abstractNumId w:val="38"/>
  </w:num>
  <w:num w:numId="29">
    <w:abstractNumId w:val="13"/>
  </w:num>
  <w:num w:numId="30">
    <w:abstractNumId w:val="4"/>
  </w:num>
  <w:num w:numId="31">
    <w:abstractNumId w:val="7"/>
  </w:num>
  <w:num w:numId="32">
    <w:abstractNumId w:val="22"/>
  </w:num>
  <w:num w:numId="33">
    <w:abstractNumId w:val="5"/>
  </w:num>
  <w:num w:numId="34">
    <w:abstractNumId w:val="15"/>
  </w:num>
  <w:num w:numId="35">
    <w:abstractNumId w:val="11"/>
  </w:num>
  <w:num w:numId="36">
    <w:abstractNumId w:val="36"/>
  </w:num>
  <w:num w:numId="37">
    <w:abstractNumId w:val="37"/>
  </w:num>
  <w:num w:numId="38">
    <w:abstractNumId w:val="28"/>
  </w:num>
  <w:num w:numId="39">
    <w:abstractNumId w:val="39"/>
  </w:num>
  <w:num w:numId="40">
    <w:abstractNumId w:val="40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51554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1DF4"/>
    <w:rsid w:val="000044F4"/>
    <w:rsid w:val="0000756C"/>
    <w:rsid w:val="000355E5"/>
    <w:rsid w:val="00040F3F"/>
    <w:rsid w:val="0005008F"/>
    <w:rsid w:val="00052A7D"/>
    <w:rsid w:val="00066432"/>
    <w:rsid w:val="000774A9"/>
    <w:rsid w:val="00077E1F"/>
    <w:rsid w:val="00081FF5"/>
    <w:rsid w:val="00083F5E"/>
    <w:rsid w:val="00097ECA"/>
    <w:rsid w:val="000C6975"/>
    <w:rsid w:val="000D0893"/>
    <w:rsid w:val="000D715B"/>
    <w:rsid w:val="000E2FB3"/>
    <w:rsid w:val="000E6652"/>
    <w:rsid w:val="000F58DF"/>
    <w:rsid w:val="000F706F"/>
    <w:rsid w:val="00112B4F"/>
    <w:rsid w:val="0011452E"/>
    <w:rsid w:val="001176DE"/>
    <w:rsid w:val="001233A2"/>
    <w:rsid w:val="001303C8"/>
    <w:rsid w:val="00131222"/>
    <w:rsid w:val="0013275C"/>
    <w:rsid w:val="00133E5C"/>
    <w:rsid w:val="00152EBC"/>
    <w:rsid w:val="001635D5"/>
    <w:rsid w:val="001707B6"/>
    <w:rsid w:val="0017368A"/>
    <w:rsid w:val="00175DC8"/>
    <w:rsid w:val="0017742E"/>
    <w:rsid w:val="00177FD4"/>
    <w:rsid w:val="001C556C"/>
    <w:rsid w:val="001C767E"/>
    <w:rsid w:val="001D2ED9"/>
    <w:rsid w:val="001D39E4"/>
    <w:rsid w:val="001E6D2B"/>
    <w:rsid w:val="001F0795"/>
    <w:rsid w:val="001F1705"/>
    <w:rsid w:val="00203F5F"/>
    <w:rsid w:val="002164F8"/>
    <w:rsid w:val="0022183D"/>
    <w:rsid w:val="00221C7F"/>
    <w:rsid w:val="00224540"/>
    <w:rsid w:val="002333E0"/>
    <w:rsid w:val="0023671B"/>
    <w:rsid w:val="00240833"/>
    <w:rsid w:val="00244D85"/>
    <w:rsid w:val="00263F49"/>
    <w:rsid w:val="002743A7"/>
    <w:rsid w:val="0027684A"/>
    <w:rsid w:val="002822C6"/>
    <w:rsid w:val="002864F8"/>
    <w:rsid w:val="0029776D"/>
    <w:rsid w:val="002B5C2A"/>
    <w:rsid w:val="002C2DA0"/>
    <w:rsid w:val="002C3116"/>
    <w:rsid w:val="002C70B7"/>
    <w:rsid w:val="002D1285"/>
    <w:rsid w:val="002E2595"/>
    <w:rsid w:val="002F2762"/>
    <w:rsid w:val="002F56EA"/>
    <w:rsid w:val="00301B26"/>
    <w:rsid w:val="003031C4"/>
    <w:rsid w:val="00305AAD"/>
    <w:rsid w:val="003164C9"/>
    <w:rsid w:val="00317C62"/>
    <w:rsid w:val="0032059E"/>
    <w:rsid w:val="0032402D"/>
    <w:rsid w:val="00327579"/>
    <w:rsid w:val="00335521"/>
    <w:rsid w:val="0034721D"/>
    <w:rsid w:val="00374333"/>
    <w:rsid w:val="00391C34"/>
    <w:rsid w:val="003A29AD"/>
    <w:rsid w:val="003B0817"/>
    <w:rsid w:val="003B3CFE"/>
    <w:rsid w:val="003C68FB"/>
    <w:rsid w:val="003D60C0"/>
    <w:rsid w:val="003E4AA9"/>
    <w:rsid w:val="003E59EA"/>
    <w:rsid w:val="003F0C0E"/>
    <w:rsid w:val="00404D67"/>
    <w:rsid w:val="00405AED"/>
    <w:rsid w:val="00406A12"/>
    <w:rsid w:val="00415146"/>
    <w:rsid w:val="00422DE5"/>
    <w:rsid w:val="00441151"/>
    <w:rsid w:val="004447B4"/>
    <w:rsid w:val="00451338"/>
    <w:rsid w:val="0046501C"/>
    <w:rsid w:val="00467501"/>
    <w:rsid w:val="00477770"/>
    <w:rsid w:val="00486817"/>
    <w:rsid w:val="0049041D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E40"/>
    <w:rsid w:val="004E1C52"/>
    <w:rsid w:val="004E2652"/>
    <w:rsid w:val="004F19B1"/>
    <w:rsid w:val="004F6E3B"/>
    <w:rsid w:val="00500E14"/>
    <w:rsid w:val="0051305C"/>
    <w:rsid w:val="0052607F"/>
    <w:rsid w:val="00555214"/>
    <w:rsid w:val="00572107"/>
    <w:rsid w:val="00576E44"/>
    <w:rsid w:val="00590F96"/>
    <w:rsid w:val="00596477"/>
    <w:rsid w:val="005B1E59"/>
    <w:rsid w:val="005B4051"/>
    <w:rsid w:val="005B4782"/>
    <w:rsid w:val="005C2489"/>
    <w:rsid w:val="005C28B1"/>
    <w:rsid w:val="005D05E7"/>
    <w:rsid w:val="005D3196"/>
    <w:rsid w:val="005E4C6A"/>
    <w:rsid w:val="005F5FF2"/>
    <w:rsid w:val="005F71A3"/>
    <w:rsid w:val="00607A73"/>
    <w:rsid w:val="00610C13"/>
    <w:rsid w:val="00642F13"/>
    <w:rsid w:val="006537CB"/>
    <w:rsid w:val="00653C07"/>
    <w:rsid w:val="0067129E"/>
    <w:rsid w:val="006733AB"/>
    <w:rsid w:val="00676DB2"/>
    <w:rsid w:val="00687CD2"/>
    <w:rsid w:val="00695761"/>
    <w:rsid w:val="006A0F6F"/>
    <w:rsid w:val="006A1755"/>
    <w:rsid w:val="006A5233"/>
    <w:rsid w:val="006B28CF"/>
    <w:rsid w:val="006B4084"/>
    <w:rsid w:val="006B541B"/>
    <w:rsid w:val="006C26E1"/>
    <w:rsid w:val="006C293A"/>
    <w:rsid w:val="006C48AF"/>
    <w:rsid w:val="006D03F4"/>
    <w:rsid w:val="006D1D5D"/>
    <w:rsid w:val="006D6350"/>
    <w:rsid w:val="006D7626"/>
    <w:rsid w:val="006F0FF0"/>
    <w:rsid w:val="007037DB"/>
    <w:rsid w:val="00706B78"/>
    <w:rsid w:val="007321B5"/>
    <w:rsid w:val="00733EB3"/>
    <w:rsid w:val="007468C3"/>
    <w:rsid w:val="0075352E"/>
    <w:rsid w:val="00755E58"/>
    <w:rsid w:val="00756BEC"/>
    <w:rsid w:val="00767B72"/>
    <w:rsid w:val="007760EB"/>
    <w:rsid w:val="007A63DF"/>
    <w:rsid w:val="007A774B"/>
    <w:rsid w:val="007C20A6"/>
    <w:rsid w:val="007C37A0"/>
    <w:rsid w:val="007F76B7"/>
    <w:rsid w:val="00804461"/>
    <w:rsid w:val="00807F45"/>
    <w:rsid w:val="00810571"/>
    <w:rsid w:val="0081128A"/>
    <w:rsid w:val="00814053"/>
    <w:rsid w:val="00814066"/>
    <w:rsid w:val="00814A0C"/>
    <w:rsid w:val="0082408F"/>
    <w:rsid w:val="0082522F"/>
    <w:rsid w:val="00842637"/>
    <w:rsid w:val="00852074"/>
    <w:rsid w:val="00853496"/>
    <w:rsid w:val="00854831"/>
    <w:rsid w:val="00857BAE"/>
    <w:rsid w:val="008776F7"/>
    <w:rsid w:val="00877998"/>
    <w:rsid w:val="00881038"/>
    <w:rsid w:val="00881427"/>
    <w:rsid w:val="0088400B"/>
    <w:rsid w:val="008A252E"/>
    <w:rsid w:val="008A61AD"/>
    <w:rsid w:val="008B24EA"/>
    <w:rsid w:val="008C0EEC"/>
    <w:rsid w:val="008C2B8F"/>
    <w:rsid w:val="008C3865"/>
    <w:rsid w:val="008D43C4"/>
    <w:rsid w:val="008E1AED"/>
    <w:rsid w:val="008E6CCC"/>
    <w:rsid w:val="00911BDF"/>
    <w:rsid w:val="009273D2"/>
    <w:rsid w:val="00930FDC"/>
    <w:rsid w:val="00934998"/>
    <w:rsid w:val="009353F7"/>
    <w:rsid w:val="009439C5"/>
    <w:rsid w:val="009459C9"/>
    <w:rsid w:val="00967A78"/>
    <w:rsid w:val="00972A35"/>
    <w:rsid w:val="00983C10"/>
    <w:rsid w:val="00995147"/>
    <w:rsid w:val="00995761"/>
    <w:rsid w:val="009B67EF"/>
    <w:rsid w:val="009C5342"/>
    <w:rsid w:val="009E2604"/>
    <w:rsid w:val="009E4066"/>
    <w:rsid w:val="009E7BAE"/>
    <w:rsid w:val="009F365C"/>
    <w:rsid w:val="009F4EE9"/>
    <w:rsid w:val="009F5AF8"/>
    <w:rsid w:val="00A234C5"/>
    <w:rsid w:val="00A249D9"/>
    <w:rsid w:val="00A36823"/>
    <w:rsid w:val="00A43380"/>
    <w:rsid w:val="00A47818"/>
    <w:rsid w:val="00A52C7F"/>
    <w:rsid w:val="00A85E5A"/>
    <w:rsid w:val="00A9398E"/>
    <w:rsid w:val="00A944C7"/>
    <w:rsid w:val="00AA7CD3"/>
    <w:rsid w:val="00AA7F9F"/>
    <w:rsid w:val="00AB5B96"/>
    <w:rsid w:val="00AB653B"/>
    <w:rsid w:val="00AC0875"/>
    <w:rsid w:val="00AC1970"/>
    <w:rsid w:val="00AD0B27"/>
    <w:rsid w:val="00AD10D4"/>
    <w:rsid w:val="00AF3C33"/>
    <w:rsid w:val="00B044D1"/>
    <w:rsid w:val="00B06A5B"/>
    <w:rsid w:val="00B266FE"/>
    <w:rsid w:val="00B34111"/>
    <w:rsid w:val="00B34C59"/>
    <w:rsid w:val="00B41F81"/>
    <w:rsid w:val="00B421AE"/>
    <w:rsid w:val="00B8351F"/>
    <w:rsid w:val="00BB1957"/>
    <w:rsid w:val="00BD272A"/>
    <w:rsid w:val="00C00E59"/>
    <w:rsid w:val="00C42386"/>
    <w:rsid w:val="00C42A78"/>
    <w:rsid w:val="00C6033B"/>
    <w:rsid w:val="00C639D6"/>
    <w:rsid w:val="00C90954"/>
    <w:rsid w:val="00CA11FF"/>
    <w:rsid w:val="00CA7703"/>
    <w:rsid w:val="00CD490F"/>
    <w:rsid w:val="00CE1572"/>
    <w:rsid w:val="00CE6E85"/>
    <w:rsid w:val="00CF6E1B"/>
    <w:rsid w:val="00D03ABE"/>
    <w:rsid w:val="00D057DF"/>
    <w:rsid w:val="00D47E19"/>
    <w:rsid w:val="00D52285"/>
    <w:rsid w:val="00D541EC"/>
    <w:rsid w:val="00D55ED2"/>
    <w:rsid w:val="00D6602B"/>
    <w:rsid w:val="00D72CF2"/>
    <w:rsid w:val="00D7575F"/>
    <w:rsid w:val="00D9417A"/>
    <w:rsid w:val="00D942D1"/>
    <w:rsid w:val="00D96BA8"/>
    <w:rsid w:val="00DA5830"/>
    <w:rsid w:val="00DD2170"/>
    <w:rsid w:val="00DD38CA"/>
    <w:rsid w:val="00DD6937"/>
    <w:rsid w:val="00DE3D76"/>
    <w:rsid w:val="00DF5C26"/>
    <w:rsid w:val="00E40056"/>
    <w:rsid w:val="00E44E42"/>
    <w:rsid w:val="00E45B3D"/>
    <w:rsid w:val="00E53B17"/>
    <w:rsid w:val="00E6058F"/>
    <w:rsid w:val="00E70659"/>
    <w:rsid w:val="00E81A86"/>
    <w:rsid w:val="00E82FDF"/>
    <w:rsid w:val="00E854CB"/>
    <w:rsid w:val="00E87422"/>
    <w:rsid w:val="00E940B2"/>
    <w:rsid w:val="00EA1FF7"/>
    <w:rsid w:val="00EA5A54"/>
    <w:rsid w:val="00EA75EE"/>
    <w:rsid w:val="00EC2F30"/>
    <w:rsid w:val="00EC6A12"/>
    <w:rsid w:val="00EE50AB"/>
    <w:rsid w:val="00EF5D99"/>
    <w:rsid w:val="00EF73B6"/>
    <w:rsid w:val="00F110DB"/>
    <w:rsid w:val="00F13AD3"/>
    <w:rsid w:val="00F2170C"/>
    <w:rsid w:val="00F26240"/>
    <w:rsid w:val="00F26F84"/>
    <w:rsid w:val="00F33AA6"/>
    <w:rsid w:val="00F448D8"/>
    <w:rsid w:val="00F462CD"/>
    <w:rsid w:val="00F57C5A"/>
    <w:rsid w:val="00F664C5"/>
    <w:rsid w:val="00F6663B"/>
    <w:rsid w:val="00F803B5"/>
    <w:rsid w:val="00F8521C"/>
    <w:rsid w:val="00F915D7"/>
    <w:rsid w:val="00F935C8"/>
    <w:rsid w:val="00F96065"/>
    <w:rsid w:val="00FA3D7A"/>
    <w:rsid w:val="00FB2495"/>
    <w:rsid w:val="00FB4509"/>
    <w:rsid w:val="00FC079E"/>
    <w:rsid w:val="00FC12A9"/>
    <w:rsid w:val="00FC3AB7"/>
    <w:rsid w:val="00FC5CCE"/>
    <w:rsid w:val="00FC7613"/>
    <w:rsid w:val="00FC7C18"/>
    <w:rsid w:val="00FD0732"/>
    <w:rsid w:val="00FE067E"/>
    <w:rsid w:val="00FE7D74"/>
    <w:rsid w:val="00FF0903"/>
    <w:rsid w:val="00FF0B74"/>
    <w:rsid w:val="00FF1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E35A2B-9FB1-496D-9892-6EA7534B7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511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13</cp:revision>
  <cp:lastPrinted>2018-06-21T06:37:00Z</cp:lastPrinted>
  <dcterms:created xsi:type="dcterms:W3CDTF">2018-06-21T07:49:00Z</dcterms:created>
  <dcterms:modified xsi:type="dcterms:W3CDTF">2019-06-07T10:51:00Z</dcterms:modified>
</cp:coreProperties>
</file>