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504C6F" w:rsidRDefault="00F26F84" w:rsidP="00504C6F">
      <w:pPr>
        <w:pStyle w:val="Domylnie"/>
        <w:spacing w:after="0" w:line="100" w:lineRule="atLeast"/>
        <w:ind w:left="284" w:hanging="284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504C6F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504C6F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Pr="00504C6F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0B120E" w:rsidRPr="00504C6F">
        <w:rPr>
          <w:rFonts w:ascii="Times New Roman" w:hAnsi="Times New Roman" w:cs="Times New Roman"/>
          <w:b/>
          <w:color w:val="auto"/>
          <w:sz w:val="28"/>
          <w:szCs w:val="28"/>
        </w:rPr>
        <w:t>„</w:t>
      </w:r>
      <w:r w:rsidR="00504C6F" w:rsidRPr="00504C6F">
        <w:rPr>
          <w:rFonts w:ascii="Times New Roman" w:hAnsi="Times New Roman" w:cs="Times New Roman"/>
          <w:b/>
          <w:color w:val="auto"/>
          <w:sz w:val="28"/>
          <w:szCs w:val="28"/>
        </w:rPr>
        <w:t>Kurs języka angielskiego przygotowujący do zdania egzaminu TELC</w:t>
      </w:r>
      <w:r w:rsidR="00504C6F" w:rsidRPr="00504C6F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”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zgodnie z przedmiotem zamówienia  ..............................................................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</w:t>
      </w:r>
      <w:r w:rsidR="00E06B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66576" w:rsidRDefault="00E66576" w:rsidP="00E66576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E66576" w:rsidRDefault="00E66576" w:rsidP="00E66576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E66576" w:rsidRDefault="00E66576" w:rsidP="00E66576">
      <w:pPr>
        <w:pStyle w:val="Default"/>
        <w:numPr>
          <w:ilvl w:val="0"/>
          <w:numId w:val="40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7 - Wykaz zrealizowanych kursów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E66576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1128A"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B7099" w:rsidRDefault="00E66576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AB7099"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Pr="00820065" w:rsidRDefault="00AB7099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AB7099" w:rsidRDefault="00F26F84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AB7099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DC" w:rsidRDefault="00FD71DC" w:rsidP="006C48AF">
      <w:r>
        <w:separator/>
      </w:r>
    </w:p>
  </w:endnote>
  <w:endnote w:type="continuationSeparator" w:id="0">
    <w:p w:rsidR="00FD71DC" w:rsidRDefault="00FD71DC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504C6F" w:rsidRPr="00504C6F">
        <w:rPr>
          <w:rFonts w:asciiTheme="majorHAnsi" w:hAnsiTheme="majorHAns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DC" w:rsidRDefault="00FD71DC" w:rsidP="006C48AF">
      <w:r>
        <w:separator/>
      </w:r>
    </w:p>
  </w:footnote>
  <w:footnote w:type="continuationSeparator" w:id="0">
    <w:p w:rsidR="00FD71DC" w:rsidRDefault="00FD71DC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2B09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120E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1E67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A422A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C1E"/>
    <w:rsid w:val="00301B26"/>
    <w:rsid w:val="003031C4"/>
    <w:rsid w:val="00305AAD"/>
    <w:rsid w:val="003164C9"/>
    <w:rsid w:val="00317B27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304DA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BBB"/>
    <w:rsid w:val="004D0E40"/>
    <w:rsid w:val="004E1C52"/>
    <w:rsid w:val="004E2652"/>
    <w:rsid w:val="004F19B1"/>
    <w:rsid w:val="004F6E3B"/>
    <w:rsid w:val="00500E14"/>
    <w:rsid w:val="00502B38"/>
    <w:rsid w:val="00504C6F"/>
    <w:rsid w:val="0051305C"/>
    <w:rsid w:val="005134BA"/>
    <w:rsid w:val="0052607F"/>
    <w:rsid w:val="00550B1B"/>
    <w:rsid w:val="00553EC1"/>
    <w:rsid w:val="00554A8C"/>
    <w:rsid w:val="00555214"/>
    <w:rsid w:val="0056381B"/>
    <w:rsid w:val="00572107"/>
    <w:rsid w:val="00573A99"/>
    <w:rsid w:val="00576E44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3C12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D2A50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B7099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3A0A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7C5E"/>
    <w:rsid w:val="00DF5C26"/>
    <w:rsid w:val="00E06B7B"/>
    <w:rsid w:val="00E1093C"/>
    <w:rsid w:val="00E17893"/>
    <w:rsid w:val="00E40056"/>
    <w:rsid w:val="00E44E42"/>
    <w:rsid w:val="00E45B3D"/>
    <w:rsid w:val="00E505CC"/>
    <w:rsid w:val="00E53B17"/>
    <w:rsid w:val="00E6058F"/>
    <w:rsid w:val="00E6327A"/>
    <w:rsid w:val="00E63C34"/>
    <w:rsid w:val="00E66576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71D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0EC40-81B2-4FA1-8A56-B8D2DDA3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13</cp:revision>
  <cp:lastPrinted>2019-02-26T08:36:00Z</cp:lastPrinted>
  <dcterms:created xsi:type="dcterms:W3CDTF">2019-02-26T09:10:00Z</dcterms:created>
  <dcterms:modified xsi:type="dcterms:W3CDTF">2019-05-23T12:17:00Z</dcterms:modified>
</cp:coreProperties>
</file>