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7E569D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E06B7B">
        <w:rPr>
          <w:rFonts w:ascii="Times New Roman" w:hAnsi="Times New Roman" w:cs="Times New Roman"/>
          <w:color w:val="auto"/>
          <w:sz w:val="28"/>
          <w:szCs w:val="28"/>
        </w:rPr>
        <w:t xml:space="preserve">II. Nazwa przedmiotu </w:t>
      </w:r>
      <w:r w:rsidRPr="00C00D93">
        <w:rPr>
          <w:rFonts w:ascii="Times New Roman" w:hAnsi="Times New Roman" w:cs="Times New Roman"/>
          <w:color w:val="auto"/>
          <w:sz w:val="28"/>
          <w:szCs w:val="28"/>
        </w:rPr>
        <w:t>zamówienia</w:t>
      </w:r>
      <w:r w:rsidRPr="00C00D93">
        <w:rPr>
          <w:rFonts w:ascii="Times New Roman" w:hAnsi="Times New Roman" w:cs="Times New Roman"/>
          <w:b/>
          <w:bCs/>
          <w:color w:val="auto"/>
          <w:sz w:val="28"/>
          <w:szCs w:val="28"/>
        </w:rPr>
        <w:t>: „</w:t>
      </w:r>
      <w:r w:rsidR="007E569D" w:rsidRPr="00C00D93">
        <w:rPr>
          <w:rFonts w:ascii="Times New Roman" w:hAnsi="Times New Roman" w:cs="Times New Roman"/>
          <w:b/>
          <w:color w:val="auto"/>
          <w:sz w:val="28"/>
          <w:szCs w:val="28"/>
        </w:rPr>
        <w:t xml:space="preserve">Kurs: </w:t>
      </w:r>
      <w:r w:rsidR="00C00D93" w:rsidRPr="00C00D93">
        <w:rPr>
          <w:rFonts w:ascii="Times New Roman" w:hAnsi="Times New Roman" w:cs="Times New Roman"/>
          <w:b/>
          <w:color w:val="auto"/>
          <w:sz w:val="28"/>
          <w:szCs w:val="28"/>
        </w:rPr>
        <w:t xml:space="preserve">Barman - </w:t>
      </w:r>
      <w:proofErr w:type="spellStart"/>
      <w:r w:rsidR="00C00D93" w:rsidRPr="00C00D93">
        <w:rPr>
          <w:rFonts w:ascii="Times New Roman" w:hAnsi="Times New Roman" w:cs="Times New Roman"/>
          <w:b/>
          <w:color w:val="auto"/>
          <w:sz w:val="28"/>
          <w:szCs w:val="28"/>
        </w:rPr>
        <w:t>Barista</w:t>
      </w:r>
      <w:proofErr w:type="spellEnd"/>
      <w:r w:rsidRPr="00C00D93">
        <w:rPr>
          <w:rFonts w:ascii="Times New Roman" w:hAnsi="Times New Roman" w:cs="Times New Roman"/>
          <w:b/>
          <w:bCs/>
          <w:color w:val="auto"/>
          <w:sz w:val="28"/>
          <w:szCs w:val="28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WOJEWÓDZTWO: ….......................................................................................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REGON: ............................................ NIP: ......................................................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>: .......................................................</w:t>
      </w:r>
      <w:r w:rsidR="008C76B1">
        <w:rPr>
          <w:rFonts w:ascii="Times New Roman" w:hAnsi="Times New Roman" w:cs="Times New Roman"/>
          <w:color w:val="auto"/>
          <w:sz w:val="28"/>
          <w:szCs w:val="28"/>
        </w:rPr>
        <w:t>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C76B1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zgodnie z przedmiotem zamówienia  ................................... PLN brutto </w:t>
      </w:r>
    </w:p>
    <w:p w:rsidR="00F26F84" w:rsidRPr="006041E4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9F513A" w:rsidRDefault="00380965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Cena za jednego uczestnika ………………………… PLN brutto</w:t>
      </w:r>
    </w:p>
    <w:p w:rsidR="00380965" w:rsidRDefault="00380965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</w:t>
      </w:r>
      <w:r w:rsidR="00E06B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8C76B1" w:rsidRPr="00EC2F30" w:rsidRDefault="008C76B1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drogą elektroniczną. </w:t>
      </w:r>
    </w:p>
    <w:p w:rsidR="009F513A" w:rsidRDefault="009F513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C76B1" w:rsidP="008C76B1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Z</w:t>
      </w:r>
      <w:r w:rsidRPr="008C76B1">
        <w:rPr>
          <w:rFonts w:ascii="Times New Roman" w:hAnsi="Times New Roman" w:cs="Times New Roman"/>
          <w:color w:val="auto"/>
          <w:sz w:val="28"/>
          <w:szCs w:val="28"/>
        </w:rPr>
        <w:t>ałącznik Nr 3 - OŚWIADCZENIE O BRAKU PODSTAW DO WYKLUCZENIA</w:t>
      </w:r>
    </w:p>
    <w:p w:rsidR="00F26F84" w:rsidRDefault="008C76B1" w:rsidP="00F26F84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76B1"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81128A" w:rsidRDefault="008C76B1" w:rsidP="0081128A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76B1">
        <w:rPr>
          <w:rFonts w:ascii="Times New Roman" w:hAnsi="Times New Roman" w:cs="Times New Roman"/>
          <w:color w:val="auto"/>
          <w:sz w:val="28"/>
          <w:szCs w:val="28"/>
        </w:rPr>
        <w:t>Załącznik Nr 6 - Program kursu</w:t>
      </w:r>
    </w:p>
    <w:p w:rsidR="008C76B1" w:rsidRDefault="008C76B1" w:rsidP="0081128A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C76B1">
        <w:rPr>
          <w:rFonts w:ascii="Times New Roman" w:hAnsi="Times New Roman" w:cs="Times New Roman"/>
          <w:color w:val="auto"/>
          <w:sz w:val="28"/>
          <w:szCs w:val="28"/>
        </w:rPr>
        <w:t>Załącznik Nr 7 - Wykaz zrealizowanych kursów</w:t>
      </w:r>
    </w:p>
    <w:p w:rsidR="008C76B1" w:rsidRPr="008C76B1" w:rsidRDefault="008C76B1" w:rsidP="008C76B1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Pr="00820065" w:rsidRDefault="00AB7099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AB7099" w:rsidRDefault="00F26F84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AB7099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D7B" w:rsidRDefault="00136D7B" w:rsidP="006C48AF">
      <w:r>
        <w:separator/>
      </w:r>
    </w:p>
  </w:endnote>
  <w:endnote w:type="continuationSeparator" w:id="0">
    <w:p w:rsidR="00136D7B" w:rsidRDefault="00136D7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C00D93" w:rsidRPr="00C00D93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D7B" w:rsidRDefault="00136D7B" w:rsidP="006C48AF">
      <w:r>
        <w:separator/>
      </w:r>
    </w:p>
  </w:footnote>
  <w:footnote w:type="continuationSeparator" w:id="0">
    <w:p w:rsidR="00136D7B" w:rsidRDefault="00136D7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15DB"/>
    <w:rsid w:val="000044F4"/>
    <w:rsid w:val="0000756C"/>
    <w:rsid w:val="0001776F"/>
    <w:rsid w:val="000276A1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6D7B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873E2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7970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A422A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C1E"/>
    <w:rsid w:val="00301B26"/>
    <w:rsid w:val="003031C4"/>
    <w:rsid w:val="00305AAD"/>
    <w:rsid w:val="003164C9"/>
    <w:rsid w:val="00317B27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80965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BBB"/>
    <w:rsid w:val="004D0E40"/>
    <w:rsid w:val="004E1C52"/>
    <w:rsid w:val="004E2652"/>
    <w:rsid w:val="004F19B1"/>
    <w:rsid w:val="004F6E3B"/>
    <w:rsid w:val="00500E14"/>
    <w:rsid w:val="00502B38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12740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C76B1"/>
    <w:rsid w:val="008D43C4"/>
    <w:rsid w:val="008E1AED"/>
    <w:rsid w:val="008E6CCC"/>
    <w:rsid w:val="008F0512"/>
    <w:rsid w:val="008F3403"/>
    <w:rsid w:val="00906BFC"/>
    <w:rsid w:val="00911BDF"/>
    <w:rsid w:val="00924B21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D2A50"/>
    <w:rsid w:val="009E17E3"/>
    <w:rsid w:val="009E2604"/>
    <w:rsid w:val="009E4066"/>
    <w:rsid w:val="009E7BAE"/>
    <w:rsid w:val="009F129A"/>
    <w:rsid w:val="009F365C"/>
    <w:rsid w:val="009F4EE9"/>
    <w:rsid w:val="009F513A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B7099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678C5"/>
    <w:rsid w:val="00B8351F"/>
    <w:rsid w:val="00BB1957"/>
    <w:rsid w:val="00BC0E8F"/>
    <w:rsid w:val="00BC5843"/>
    <w:rsid w:val="00BD272A"/>
    <w:rsid w:val="00BD3A63"/>
    <w:rsid w:val="00BD6BC0"/>
    <w:rsid w:val="00C00D93"/>
    <w:rsid w:val="00C03077"/>
    <w:rsid w:val="00C26F02"/>
    <w:rsid w:val="00C32263"/>
    <w:rsid w:val="00C33A0A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C98"/>
    <w:rsid w:val="00DD2170"/>
    <w:rsid w:val="00DD38CA"/>
    <w:rsid w:val="00DD6097"/>
    <w:rsid w:val="00DD6937"/>
    <w:rsid w:val="00DE3D76"/>
    <w:rsid w:val="00DE68A4"/>
    <w:rsid w:val="00DE7C5E"/>
    <w:rsid w:val="00DF5C26"/>
    <w:rsid w:val="00E06B7B"/>
    <w:rsid w:val="00E1093C"/>
    <w:rsid w:val="00E17893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18D3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09A8D-A500-4699-B927-7B65CDE3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15</cp:revision>
  <cp:lastPrinted>2019-02-26T08:36:00Z</cp:lastPrinted>
  <dcterms:created xsi:type="dcterms:W3CDTF">2019-02-26T09:10:00Z</dcterms:created>
  <dcterms:modified xsi:type="dcterms:W3CDTF">2019-05-21T08:03:00Z</dcterms:modified>
</cp:coreProperties>
</file>