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</w:t>
      </w:r>
      <w:proofErr w:type="spellStart"/>
      <w:r w:rsidRPr="00157B4A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157B4A">
        <w:rPr>
          <w:rFonts w:ascii="Times New Roman" w:hAnsi="Times New Roman" w:cs="Times New Roman"/>
          <w:color w:val="auto"/>
          <w:sz w:val="28"/>
          <w:szCs w:val="28"/>
        </w:rPr>
        <w:t xml:space="preserve">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0087A" w:rsidRPr="0080087A" w:rsidRDefault="00F26F84" w:rsidP="0080087A">
      <w:pPr>
        <w:rPr>
          <w:sz w:val="32"/>
          <w:szCs w:val="32"/>
        </w:rPr>
      </w:pPr>
      <w:r w:rsidRPr="0080087A">
        <w:rPr>
          <w:sz w:val="28"/>
          <w:szCs w:val="28"/>
        </w:rPr>
        <w:t>II. Nazwa przedmiotu zamówienia</w:t>
      </w:r>
      <w:r w:rsidRPr="0080087A">
        <w:rPr>
          <w:b/>
          <w:bCs/>
          <w:sz w:val="28"/>
          <w:szCs w:val="28"/>
        </w:rPr>
        <w:t xml:space="preserve">: </w:t>
      </w:r>
      <w:r w:rsidR="006B2918">
        <w:rPr>
          <w:b/>
          <w:sz w:val="32"/>
          <w:szCs w:val="32"/>
        </w:rPr>
        <w:t>”Kurs: Grafika komputerowa”</w:t>
      </w:r>
      <w:r w:rsidR="0080087A" w:rsidRPr="0080087A">
        <w:rPr>
          <w:b/>
          <w:sz w:val="32"/>
          <w:szCs w:val="32"/>
        </w:rPr>
        <w:t xml:space="preserve"> </w:t>
      </w:r>
      <w:r w:rsidR="0080087A" w:rsidRPr="0080087A">
        <w:rPr>
          <w:sz w:val="32"/>
          <w:szCs w:val="32"/>
        </w:rPr>
        <w:t xml:space="preserve"> 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3B6236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>zgodnie z przedmiotem zamówienia  .......................................</w:t>
      </w:r>
      <w:r w:rsidR="003B6236">
        <w:rPr>
          <w:rFonts w:ascii="Times New Roman" w:hAnsi="Times New Roman" w:cs="Times New Roman"/>
          <w:color w:val="auto"/>
          <w:sz w:val="28"/>
          <w:szCs w:val="28"/>
        </w:rPr>
        <w:t>...........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8376E0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………………………………………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7B2E" w:rsidRDefault="006F7B2E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drogą elektroniczną. </w:t>
      </w:r>
    </w:p>
    <w:p w:rsidR="00631C3F" w:rsidRDefault="00631C3F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3 - OŚWIADCZENIE O BRAKU PODSTAW DO WYKLUCZENIA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4 - OŚWIADCZENIE SPEŁNIENIA WARUNKÓW UDZIAŁU W POSTĘPOWANIU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757D6">
        <w:rPr>
          <w:rFonts w:ascii="Times New Roman" w:hAnsi="Times New Roman" w:cs="Times New Roman"/>
          <w:color w:val="auto"/>
          <w:sz w:val="28"/>
          <w:szCs w:val="28"/>
        </w:rPr>
        <w:t xml:space="preserve">Załącznik Nr </w:t>
      </w:r>
      <w:r w:rsidR="006E550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1757D6">
        <w:rPr>
          <w:rFonts w:ascii="Times New Roman" w:hAnsi="Times New Roman" w:cs="Times New Roman"/>
          <w:color w:val="auto"/>
          <w:sz w:val="28"/>
          <w:szCs w:val="28"/>
        </w:rPr>
        <w:t xml:space="preserve"> - Wykaz zrealizowanych kursów</w:t>
      </w:r>
    </w:p>
    <w:p w:rsidR="006B2918" w:rsidRPr="001757D6" w:rsidRDefault="006B2918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Program kursu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6F3E64" w:rsidRDefault="006F3E64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Pr="00820065" w:rsidRDefault="006F3E64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D52285" w:rsidRPr="006F3E64" w:rsidRDefault="00F26F8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D52285" w:rsidRPr="006F3E64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DD" w:rsidRDefault="00C713DD" w:rsidP="006C48AF">
      <w:r>
        <w:separator/>
      </w:r>
    </w:p>
  </w:endnote>
  <w:endnote w:type="continuationSeparator" w:id="0">
    <w:p w:rsidR="00C713DD" w:rsidRDefault="00C713DD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C12C55">
      <w:rPr>
        <w:rFonts w:asciiTheme="majorHAnsi" w:hAnsiTheme="majorHAnsi"/>
        <w:noProof/>
      </w:rPr>
      <w:fldChar w:fldCharType="begin"/>
    </w:r>
    <w:r w:rsidR="00A17003">
      <w:rPr>
        <w:rFonts w:asciiTheme="majorHAnsi" w:hAnsiTheme="majorHAnsi"/>
        <w:noProof/>
      </w:rPr>
      <w:instrText xml:space="preserve"> PAGE    \* MERGEFORMAT </w:instrText>
    </w:r>
    <w:r w:rsidR="00C12C55">
      <w:rPr>
        <w:rFonts w:asciiTheme="majorHAnsi" w:hAnsiTheme="majorHAnsi"/>
        <w:noProof/>
      </w:rPr>
      <w:fldChar w:fldCharType="separate"/>
    </w:r>
    <w:r w:rsidR="00631C3F">
      <w:rPr>
        <w:rFonts w:asciiTheme="majorHAnsi" w:hAnsiTheme="majorHAnsi"/>
        <w:noProof/>
      </w:rPr>
      <w:t>1</w:t>
    </w:r>
    <w:r w:rsidR="00C12C55">
      <w:rPr>
        <w:rFonts w:asciiTheme="majorHAnsi" w:hAnsiTheme="majorHAnsi"/>
        <w:noProof/>
      </w:rPr>
      <w:fldChar w:fldCharType="end"/>
    </w:r>
    <w:r w:rsidR="005F445D">
      <w:rPr>
        <w:rFonts w:asciiTheme="majorHAnsi" w:hAnsiTheme="majorHAnsi"/>
        <w:noProof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DD" w:rsidRDefault="00C713DD" w:rsidP="006C48AF">
      <w:r>
        <w:separator/>
      </w:r>
    </w:p>
  </w:footnote>
  <w:footnote w:type="continuationSeparator" w:id="0">
    <w:p w:rsidR="00C713DD" w:rsidRDefault="00C713DD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45157"/>
    <w:multiLevelType w:val="hybridMultilevel"/>
    <w:tmpl w:val="D396C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2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4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7"/>
  </w:num>
  <w:num w:numId="4">
    <w:abstractNumId w:val="15"/>
  </w:num>
  <w:num w:numId="5">
    <w:abstractNumId w:val="29"/>
  </w:num>
  <w:num w:numId="6">
    <w:abstractNumId w:val="31"/>
  </w:num>
  <w:num w:numId="7">
    <w:abstractNumId w:val="26"/>
  </w:num>
  <w:num w:numId="8">
    <w:abstractNumId w:val="23"/>
  </w:num>
  <w:num w:numId="9">
    <w:abstractNumId w:val="36"/>
  </w:num>
  <w:num w:numId="10">
    <w:abstractNumId w:val="34"/>
  </w:num>
  <w:num w:numId="11">
    <w:abstractNumId w:val="28"/>
  </w:num>
  <w:num w:numId="12">
    <w:abstractNumId w:val="10"/>
  </w:num>
  <w:num w:numId="13">
    <w:abstractNumId w:val="21"/>
  </w:num>
  <w:num w:numId="14">
    <w:abstractNumId w:val="35"/>
  </w:num>
  <w:num w:numId="15">
    <w:abstractNumId w:val="19"/>
  </w:num>
  <w:num w:numId="16">
    <w:abstractNumId w:val="33"/>
  </w:num>
  <w:num w:numId="17">
    <w:abstractNumId w:val="7"/>
  </w:num>
  <w:num w:numId="18">
    <w:abstractNumId w:val="11"/>
  </w:num>
  <w:num w:numId="19">
    <w:abstractNumId w:val="25"/>
  </w:num>
  <w:num w:numId="20">
    <w:abstractNumId w:val="20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9"/>
  </w:num>
  <w:num w:numId="26">
    <w:abstractNumId w:val="16"/>
  </w:num>
  <w:num w:numId="27">
    <w:abstractNumId w:val="5"/>
  </w:num>
  <w:num w:numId="28">
    <w:abstractNumId w:val="8"/>
  </w:num>
  <w:num w:numId="29">
    <w:abstractNumId w:val="24"/>
  </w:num>
  <w:num w:numId="30">
    <w:abstractNumId w:val="6"/>
  </w:num>
  <w:num w:numId="31">
    <w:abstractNumId w:val="18"/>
  </w:num>
  <w:num w:numId="32">
    <w:abstractNumId w:val="13"/>
  </w:num>
  <w:num w:numId="33">
    <w:abstractNumId w:val="37"/>
  </w:num>
  <w:num w:numId="34">
    <w:abstractNumId w:val="38"/>
  </w:num>
  <w:num w:numId="35">
    <w:abstractNumId w:val="30"/>
  </w:num>
  <w:num w:numId="36">
    <w:abstractNumId w:val="40"/>
  </w:num>
  <w:num w:numId="37">
    <w:abstractNumId w:val="41"/>
  </w:num>
  <w:num w:numId="38">
    <w:abstractNumId w:val="14"/>
  </w:num>
  <w:num w:numId="39">
    <w:abstractNumId w:val="12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80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26A41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189E"/>
    <w:rsid w:val="000B486B"/>
    <w:rsid w:val="000C6975"/>
    <w:rsid w:val="000D0893"/>
    <w:rsid w:val="000D715B"/>
    <w:rsid w:val="000F714E"/>
    <w:rsid w:val="0010205E"/>
    <w:rsid w:val="00112B4F"/>
    <w:rsid w:val="0011452E"/>
    <w:rsid w:val="001176DE"/>
    <w:rsid w:val="00122321"/>
    <w:rsid w:val="001233A2"/>
    <w:rsid w:val="001303C8"/>
    <w:rsid w:val="00133E5C"/>
    <w:rsid w:val="00145553"/>
    <w:rsid w:val="00152EBC"/>
    <w:rsid w:val="00157B4A"/>
    <w:rsid w:val="001635D5"/>
    <w:rsid w:val="0017028E"/>
    <w:rsid w:val="001707B6"/>
    <w:rsid w:val="0017368A"/>
    <w:rsid w:val="001757D6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0795F"/>
    <w:rsid w:val="002123E2"/>
    <w:rsid w:val="0022183D"/>
    <w:rsid w:val="00221C7F"/>
    <w:rsid w:val="00224540"/>
    <w:rsid w:val="00232182"/>
    <w:rsid w:val="002333E0"/>
    <w:rsid w:val="00235CC3"/>
    <w:rsid w:val="0023671B"/>
    <w:rsid w:val="00240496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E98"/>
    <w:rsid w:val="002F6228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1FBD"/>
    <w:rsid w:val="0036230B"/>
    <w:rsid w:val="00374333"/>
    <w:rsid w:val="00391C34"/>
    <w:rsid w:val="00396F51"/>
    <w:rsid w:val="003A29AD"/>
    <w:rsid w:val="003B0817"/>
    <w:rsid w:val="003B3CFE"/>
    <w:rsid w:val="003B6236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44973"/>
    <w:rsid w:val="00451338"/>
    <w:rsid w:val="00451FB3"/>
    <w:rsid w:val="00452C6D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08E"/>
    <w:rsid w:val="004C4391"/>
    <w:rsid w:val="004C5F44"/>
    <w:rsid w:val="004D0E40"/>
    <w:rsid w:val="004E1C52"/>
    <w:rsid w:val="004E2652"/>
    <w:rsid w:val="004E6236"/>
    <w:rsid w:val="004F19B1"/>
    <w:rsid w:val="004F6E3B"/>
    <w:rsid w:val="00500E14"/>
    <w:rsid w:val="0050441A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7118"/>
    <w:rsid w:val="005B1E59"/>
    <w:rsid w:val="005B4051"/>
    <w:rsid w:val="005B4782"/>
    <w:rsid w:val="005C22DD"/>
    <w:rsid w:val="005C2489"/>
    <w:rsid w:val="005C28B1"/>
    <w:rsid w:val="005D05E7"/>
    <w:rsid w:val="005D3196"/>
    <w:rsid w:val="005E4C6A"/>
    <w:rsid w:val="005E773F"/>
    <w:rsid w:val="005F445D"/>
    <w:rsid w:val="005F5FF2"/>
    <w:rsid w:val="006000B1"/>
    <w:rsid w:val="006041E4"/>
    <w:rsid w:val="00607A73"/>
    <w:rsid w:val="00610C13"/>
    <w:rsid w:val="00616B9C"/>
    <w:rsid w:val="00627136"/>
    <w:rsid w:val="00631C3F"/>
    <w:rsid w:val="00642F13"/>
    <w:rsid w:val="006537CB"/>
    <w:rsid w:val="00653C07"/>
    <w:rsid w:val="0067129E"/>
    <w:rsid w:val="00676DB2"/>
    <w:rsid w:val="00687CD2"/>
    <w:rsid w:val="00694039"/>
    <w:rsid w:val="00695761"/>
    <w:rsid w:val="006A0F6F"/>
    <w:rsid w:val="006A1755"/>
    <w:rsid w:val="006A406F"/>
    <w:rsid w:val="006A5233"/>
    <w:rsid w:val="006B28CF"/>
    <w:rsid w:val="006B2918"/>
    <w:rsid w:val="006B4084"/>
    <w:rsid w:val="006B541B"/>
    <w:rsid w:val="006C2822"/>
    <w:rsid w:val="006C293A"/>
    <w:rsid w:val="006C48AF"/>
    <w:rsid w:val="006C795D"/>
    <w:rsid w:val="006D03F4"/>
    <w:rsid w:val="006D0608"/>
    <w:rsid w:val="006D1D5D"/>
    <w:rsid w:val="006D6350"/>
    <w:rsid w:val="006D7626"/>
    <w:rsid w:val="006E5502"/>
    <w:rsid w:val="006F0FF0"/>
    <w:rsid w:val="006F3E64"/>
    <w:rsid w:val="006F7B2E"/>
    <w:rsid w:val="007037DB"/>
    <w:rsid w:val="00706B78"/>
    <w:rsid w:val="0071111D"/>
    <w:rsid w:val="00720C77"/>
    <w:rsid w:val="007321B5"/>
    <w:rsid w:val="00733F62"/>
    <w:rsid w:val="007369C7"/>
    <w:rsid w:val="007468C3"/>
    <w:rsid w:val="0075352E"/>
    <w:rsid w:val="00755E58"/>
    <w:rsid w:val="00756BEC"/>
    <w:rsid w:val="00767B72"/>
    <w:rsid w:val="007760EB"/>
    <w:rsid w:val="00786FD7"/>
    <w:rsid w:val="007A63DF"/>
    <w:rsid w:val="007A6E24"/>
    <w:rsid w:val="007A774B"/>
    <w:rsid w:val="007B66B3"/>
    <w:rsid w:val="007C20A6"/>
    <w:rsid w:val="007C37A0"/>
    <w:rsid w:val="007C38A2"/>
    <w:rsid w:val="007E569D"/>
    <w:rsid w:val="007F1105"/>
    <w:rsid w:val="007F763C"/>
    <w:rsid w:val="007F76B7"/>
    <w:rsid w:val="0080087A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2EE2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00"/>
    <w:rsid w:val="008C2B8F"/>
    <w:rsid w:val="008C3865"/>
    <w:rsid w:val="008D35D8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2565"/>
    <w:rsid w:val="009B67EF"/>
    <w:rsid w:val="009B6BC8"/>
    <w:rsid w:val="009C309B"/>
    <w:rsid w:val="009C334B"/>
    <w:rsid w:val="009C5342"/>
    <w:rsid w:val="009E17E3"/>
    <w:rsid w:val="009E2604"/>
    <w:rsid w:val="009E4066"/>
    <w:rsid w:val="009E7BAE"/>
    <w:rsid w:val="009F129A"/>
    <w:rsid w:val="009F1466"/>
    <w:rsid w:val="009F365C"/>
    <w:rsid w:val="009F4EE9"/>
    <w:rsid w:val="009F5AF8"/>
    <w:rsid w:val="009F6843"/>
    <w:rsid w:val="00A17003"/>
    <w:rsid w:val="00A234C5"/>
    <w:rsid w:val="00A249D9"/>
    <w:rsid w:val="00A2748F"/>
    <w:rsid w:val="00A36823"/>
    <w:rsid w:val="00A43380"/>
    <w:rsid w:val="00A47818"/>
    <w:rsid w:val="00A52C7F"/>
    <w:rsid w:val="00A70CB6"/>
    <w:rsid w:val="00A85E5A"/>
    <w:rsid w:val="00A906B2"/>
    <w:rsid w:val="00A91F67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74A48"/>
    <w:rsid w:val="00B8351F"/>
    <w:rsid w:val="00BB1957"/>
    <w:rsid w:val="00BC0E8F"/>
    <w:rsid w:val="00BC5843"/>
    <w:rsid w:val="00BD272A"/>
    <w:rsid w:val="00BD3A63"/>
    <w:rsid w:val="00BD6BC0"/>
    <w:rsid w:val="00C12C55"/>
    <w:rsid w:val="00C140FC"/>
    <w:rsid w:val="00C26F02"/>
    <w:rsid w:val="00C32263"/>
    <w:rsid w:val="00C42386"/>
    <w:rsid w:val="00C42A78"/>
    <w:rsid w:val="00C50FC0"/>
    <w:rsid w:val="00C639D6"/>
    <w:rsid w:val="00C65C2F"/>
    <w:rsid w:val="00C713DD"/>
    <w:rsid w:val="00C90954"/>
    <w:rsid w:val="00C91CA6"/>
    <w:rsid w:val="00C948A9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4AA"/>
    <w:rsid w:val="00D47E19"/>
    <w:rsid w:val="00D52285"/>
    <w:rsid w:val="00D535C2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A6146"/>
    <w:rsid w:val="00DB4C98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5A00"/>
    <w:rsid w:val="00E40056"/>
    <w:rsid w:val="00E44E42"/>
    <w:rsid w:val="00E45B3D"/>
    <w:rsid w:val="00E505CC"/>
    <w:rsid w:val="00E53B17"/>
    <w:rsid w:val="00E6058F"/>
    <w:rsid w:val="00E62D36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408A"/>
    <w:rsid w:val="00EE50AB"/>
    <w:rsid w:val="00EF32D4"/>
    <w:rsid w:val="00EF4C1B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0A74"/>
    <w:rsid w:val="00F448D8"/>
    <w:rsid w:val="00F45F9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4D04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94A06-E30B-48EA-8585-F4F0B641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39</cp:revision>
  <cp:lastPrinted>2019-02-26T08:36:00Z</cp:lastPrinted>
  <dcterms:created xsi:type="dcterms:W3CDTF">2019-02-26T09:10:00Z</dcterms:created>
  <dcterms:modified xsi:type="dcterms:W3CDTF">2020-09-21T07:08:00Z</dcterms:modified>
</cp:coreProperties>
</file>