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>Załącznik nr 9 do SIWZ</w:t>
      </w:r>
    </w:p>
    <w:p w:rsidR="00A85E5A" w:rsidRPr="00393413" w:rsidRDefault="00A85E5A" w:rsidP="00393413">
      <w:pPr>
        <w:pStyle w:val="Domylnie"/>
        <w:spacing w:after="0" w:line="100" w:lineRule="atLeast"/>
        <w:jc w:val="center"/>
        <w:rPr>
          <w:sz w:val="40"/>
          <w:szCs w:val="40"/>
        </w:rPr>
      </w:pPr>
      <w:r w:rsidRPr="00393413">
        <w:rPr>
          <w:rFonts w:ascii="Times New Roman" w:hAnsi="Times New Roman" w:cs="Times New Roman"/>
          <w:sz w:val="40"/>
          <w:szCs w:val="40"/>
        </w:rPr>
        <w:t>(nie jest wymagany na etapie składania ofert)</w:t>
      </w:r>
    </w:p>
    <w:p w:rsidR="00A85E5A" w:rsidRDefault="00A85E5A" w:rsidP="00A85E5A">
      <w:pPr>
        <w:pStyle w:val="Domylnie"/>
        <w:spacing w:after="0" w:line="100" w:lineRule="atLeast"/>
      </w:pPr>
    </w:p>
    <w:p w:rsidR="00A85E5A" w:rsidRDefault="00A85E5A" w:rsidP="00A85E5A">
      <w:pPr>
        <w:pStyle w:val="Domylnie"/>
        <w:spacing w:after="0" w:line="100" w:lineRule="atLeast"/>
      </w:pPr>
    </w:p>
    <w:p w:rsidR="00CE6E85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</w:t>
      </w:r>
    </w:p>
    <w:p w:rsidR="00A85E5A" w:rsidRDefault="00CE6E85" w:rsidP="00CE6E85">
      <w:pPr>
        <w:pStyle w:val="Domylnie"/>
        <w:spacing w:after="0" w:line="100" w:lineRule="atLeast"/>
        <w:jc w:val="center"/>
      </w:pPr>
      <w:r w:rsidRPr="00F110DB">
        <w:rPr>
          <w:b/>
          <w:color w:val="auto"/>
          <w:sz w:val="24"/>
          <w:szCs w:val="24"/>
        </w:rPr>
        <w:t>Wyjazd integracyjno – socjalizacyjny dla 16 wychowanków pieczy zastępczej</w:t>
      </w:r>
      <w:r w:rsidR="001D4DEB">
        <w:rPr>
          <w:b/>
          <w:color w:val="auto"/>
          <w:sz w:val="24"/>
          <w:szCs w:val="24"/>
        </w:rPr>
        <w:t xml:space="preserve"> II</w:t>
      </w:r>
    </w:p>
    <w:p w:rsidR="00CE6E85" w:rsidRDefault="00CE6E85" w:rsidP="00A85E5A">
      <w:pPr>
        <w:pStyle w:val="Domylnie"/>
        <w:spacing w:after="0" w:line="100" w:lineRule="atLeast"/>
        <w:jc w:val="both"/>
      </w:pPr>
    </w:p>
    <w:p w:rsidR="00CE6E85" w:rsidRDefault="00CE6E85" w:rsidP="00A85E5A">
      <w:pPr>
        <w:pStyle w:val="Domylnie"/>
        <w:spacing w:after="0" w:line="100" w:lineRule="atLeast"/>
        <w:jc w:val="both"/>
      </w:pPr>
    </w:p>
    <w:p w:rsidR="00CE6E85" w:rsidRP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b/>
          <w:sz w:val="24"/>
          <w:szCs w:val="24"/>
        </w:rPr>
      </w:pPr>
      <w:r w:rsidRPr="00CE6E85">
        <w:rPr>
          <w:b/>
          <w:sz w:val="24"/>
          <w:szCs w:val="24"/>
        </w:rPr>
        <w:t>Program zajęć socjoterapii:</w:t>
      </w:r>
    </w:p>
    <w:p w:rsidR="00CE6E85" w:rsidRDefault="00CE6E85" w:rsidP="00CE6E85">
      <w:pPr>
        <w:spacing w:line="360" w:lineRule="auto"/>
        <w:ind w:firstLine="708"/>
        <w:jc w:val="both"/>
      </w:pPr>
      <w:r>
        <w:t>- nazwę i zakres zajęć</w:t>
      </w:r>
      <w:r w:rsidRPr="00FB2495">
        <w:t>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 w:rsidRPr="00FB2495">
        <w:t xml:space="preserve">- czas trwania </w:t>
      </w:r>
      <w:r>
        <w:t>zajęć</w:t>
      </w:r>
      <w:r w:rsidRPr="00FB2495">
        <w:t xml:space="preserve"> (data i godziny),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>
        <w:t>- plan zajęć</w:t>
      </w:r>
      <w:r w:rsidRPr="00FB2495">
        <w:t xml:space="preserve"> określający tematy zajęć oraz ich wymiar,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  <w:r>
        <w:t>- cel zajęć</w:t>
      </w:r>
      <w:r w:rsidRPr="00FB2495">
        <w:t xml:space="preserve"> (przewidywane efekty).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sz w:val="24"/>
          <w:szCs w:val="24"/>
        </w:rPr>
      </w:pPr>
    </w:p>
    <w:p w:rsidR="00CE6E85" w:rsidRPr="00CE6E85" w:rsidRDefault="00CE6E85" w:rsidP="00CE6E85">
      <w:pPr>
        <w:pStyle w:val="Akapitzlist"/>
        <w:spacing w:line="360" w:lineRule="auto"/>
        <w:ind w:left="360"/>
        <w:contextualSpacing/>
        <w:jc w:val="both"/>
        <w:rPr>
          <w:b/>
          <w:sz w:val="24"/>
          <w:szCs w:val="24"/>
        </w:rPr>
      </w:pPr>
      <w:r w:rsidRPr="00CE6E85">
        <w:rPr>
          <w:b/>
          <w:sz w:val="24"/>
          <w:szCs w:val="24"/>
        </w:rPr>
        <w:t>Program warsztatów:</w:t>
      </w:r>
    </w:p>
    <w:p w:rsidR="00CE6E85" w:rsidRDefault="00CE6E85" w:rsidP="00CE6E85">
      <w:pPr>
        <w:spacing w:line="360" w:lineRule="auto"/>
        <w:ind w:firstLine="708"/>
        <w:jc w:val="both"/>
      </w:pPr>
      <w:r>
        <w:t xml:space="preserve">- nazwę i zakres </w:t>
      </w:r>
      <w:r w:rsidRPr="00FB2495">
        <w:t>warsztatów,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 w:rsidRPr="00FB2495">
        <w:t>- czas trwania warsztatów (data i godziny),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spacing w:line="360" w:lineRule="auto"/>
        <w:ind w:firstLine="708"/>
        <w:jc w:val="both"/>
      </w:pPr>
      <w:r>
        <w:t xml:space="preserve">- plan </w:t>
      </w:r>
      <w:r w:rsidRPr="00FB2495">
        <w:t>warsztatów określający tematy zajęć oraz ich wymiar,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  <w:r>
        <w:t xml:space="preserve">- cel </w:t>
      </w:r>
      <w:r w:rsidRPr="00FB2495">
        <w:t>warsztatów (przewidywane efekty).</w:t>
      </w:r>
    </w:p>
    <w:p w:rsidR="00CE6E85" w:rsidRPr="00FB2495" w:rsidRDefault="00CE6E85" w:rsidP="00CE6E85">
      <w:pPr>
        <w:spacing w:line="360" w:lineRule="auto"/>
        <w:ind w:firstLine="708"/>
        <w:jc w:val="both"/>
      </w:pPr>
      <w:r>
        <w:t>……………………………………………………………………………………………..</w:t>
      </w:r>
    </w:p>
    <w:p w:rsidR="00CE6E85" w:rsidRDefault="00CE6E85" w:rsidP="00CE6E85">
      <w:pPr>
        <w:pStyle w:val="Domylnie"/>
        <w:spacing w:after="0" w:line="100" w:lineRule="atLeast"/>
        <w:ind w:firstLine="708"/>
        <w:jc w:val="both"/>
      </w:pPr>
    </w:p>
    <w:p w:rsidR="00CE6E85" w:rsidRPr="009E4066" w:rsidRDefault="009E4066" w:rsidP="00A85E5A">
      <w:pPr>
        <w:pStyle w:val="Domylnie"/>
        <w:spacing w:after="0" w:line="100" w:lineRule="atLeast"/>
        <w:jc w:val="both"/>
        <w:rPr>
          <w:b/>
        </w:rPr>
      </w:pPr>
      <w:r>
        <w:rPr>
          <w:b/>
        </w:rPr>
        <w:t>Druk p</w:t>
      </w:r>
      <w:r w:rsidRPr="009E4066">
        <w:rPr>
          <w:b/>
        </w:rPr>
        <w:t>rogram</w:t>
      </w:r>
      <w:r>
        <w:rPr>
          <w:b/>
        </w:rPr>
        <w:t>ów</w:t>
      </w:r>
      <w:r w:rsidRPr="009E4066">
        <w:rPr>
          <w:b/>
        </w:rPr>
        <w:t xml:space="preserve"> jest przykładowy, można go sporządzić na własnym druku lecz winien zawierać wszystkie wskazane elementy</w:t>
      </w:r>
      <w:r>
        <w:rPr>
          <w:b/>
        </w:rPr>
        <w:t>.</w:t>
      </w:r>
    </w:p>
    <w:p w:rsidR="00A85E5A" w:rsidRDefault="00A85E5A">
      <w:pPr>
        <w:spacing w:after="200" w:line="276" w:lineRule="auto"/>
        <w:rPr>
          <w:rFonts w:eastAsia="SimSun"/>
          <w:color w:val="00000A"/>
        </w:rPr>
      </w:pPr>
    </w:p>
    <w:sectPr w:rsidR="00A85E5A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42A" w:rsidRDefault="008A442A" w:rsidP="006C48AF">
      <w:r>
        <w:separator/>
      </w:r>
    </w:p>
  </w:endnote>
  <w:endnote w:type="continuationSeparator" w:id="0">
    <w:p w:rsidR="008A442A" w:rsidRDefault="008A442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Pr="00D55ED2" w:rsidRDefault="007468C3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BF6A74" w:rsidRPr="00BF6A74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42A" w:rsidRDefault="008A442A" w:rsidP="006C48AF">
      <w:r>
        <w:separator/>
      </w:r>
    </w:p>
  </w:footnote>
  <w:footnote w:type="continuationSeparator" w:id="0">
    <w:p w:rsidR="008A442A" w:rsidRDefault="008A442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C3" w:rsidRDefault="00BF6A74">
    <w:pPr>
      <w:pStyle w:val="Nagwek"/>
    </w:pPr>
    <w:r w:rsidRPr="00BF6A74">
      <w:drawing>
        <wp:inline distT="0" distB="0" distL="0" distR="0">
          <wp:extent cx="4633595" cy="461010"/>
          <wp:effectExtent l="19050" t="0" r="0" b="0"/>
          <wp:docPr id="2" name="Obraz 1" descr="EFS 3 znaki achroma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141B1682"/>
    <w:multiLevelType w:val="multilevel"/>
    <w:tmpl w:val="5BEAA77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2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6">
    <w:nsid w:val="2CDF14D8"/>
    <w:multiLevelType w:val="hybridMultilevel"/>
    <w:tmpl w:val="A08A4B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8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19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3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0A76A9"/>
    <w:multiLevelType w:val="hybridMultilevel"/>
    <w:tmpl w:val="FDB257C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4"/>
  </w:num>
  <w:num w:numId="4">
    <w:abstractNumId w:val="12"/>
  </w:num>
  <w:num w:numId="5">
    <w:abstractNumId w:val="27"/>
  </w:num>
  <w:num w:numId="6">
    <w:abstractNumId w:val="29"/>
  </w:num>
  <w:num w:numId="7">
    <w:abstractNumId w:val="24"/>
  </w:num>
  <w:num w:numId="8">
    <w:abstractNumId w:val="21"/>
  </w:num>
  <w:num w:numId="9">
    <w:abstractNumId w:val="35"/>
  </w:num>
  <w:num w:numId="10">
    <w:abstractNumId w:val="32"/>
  </w:num>
  <w:num w:numId="11">
    <w:abstractNumId w:val="26"/>
  </w:num>
  <w:num w:numId="12">
    <w:abstractNumId w:val="9"/>
  </w:num>
  <w:num w:numId="13">
    <w:abstractNumId w:val="34"/>
  </w:num>
  <w:num w:numId="14">
    <w:abstractNumId w:val="19"/>
  </w:num>
  <w:num w:numId="15">
    <w:abstractNumId w:val="16"/>
  </w:num>
  <w:num w:numId="16">
    <w:abstractNumId w:val="41"/>
  </w:num>
  <w:num w:numId="17">
    <w:abstractNumId w:val="33"/>
  </w:num>
  <w:num w:numId="18">
    <w:abstractNumId w:val="17"/>
  </w:num>
  <w:num w:numId="19">
    <w:abstractNumId w:val="31"/>
  </w:num>
  <w:num w:numId="20">
    <w:abstractNumId w:val="6"/>
  </w:num>
  <w:num w:numId="21">
    <w:abstractNumId w:val="10"/>
  </w:num>
  <w:num w:numId="22">
    <w:abstractNumId w:val="23"/>
  </w:num>
  <w:num w:numId="23">
    <w:abstractNumId w:val="18"/>
  </w:num>
  <w:num w:numId="24">
    <w:abstractNumId w:val="30"/>
  </w:num>
  <w:num w:numId="25">
    <w:abstractNumId w:val="20"/>
  </w:num>
  <w:num w:numId="26">
    <w:abstractNumId w:val="25"/>
  </w:num>
  <w:num w:numId="27">
    <w:abstractNumId w:val="8"/>
  </w:num>
  <w:num w:numId="28">
    <w:abstractNumId w:val="38"/>
  </w:num>
  <w:num w:numId="29">
    <w:abstractNumId w:val="13"/>
  </w:num>
  <w:num w:numId="30">
    <w:abstractNumId w:val="4"/>
  </w:num>
  <w:num w:numId="31">
    <w:abstractNumId w:val="7"/>
  </w:num>
  <w:num w:numId="32">
    <w:abstractNumId w:val="22"/>
  </w:num>
  <w:num w:numId="33">
    <w:abstractNumId w:val="5"/>
  </w:num>
  <w:num w:numId="34">
    <w:abstractNumId w:val="15"/>
  </w:num>
  <w:num w:numId="35">
    <w:abstractNumId w:val="11"/>
  </w:num>
  <w:num w:numId="36">
    <w:abstractNumId w:val="36"/>
  </w:num>
  <w:num w:numId="37">
    <w:abstractNumId w:val="37"/>
  </w:num>
  <w:num w:numId="38">
    <w:abstractNumId w:val="28"/>
  </w:num>
  <w:num w:numId="39">
    <w:abstractNumId w:val="39"/>
  </w:num>
  <w:num w:numId="40">
    <w:abstractNumId w:val="40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355E5"/>
    <w:rsid w:val="00040F3F"/>
    <w:rsid w:val="00052A7D"/>
    <w:rsid w:val="000774A9"/>
    <w:rsid w:val="00077E1F"/>
    <w:rsid w:val="00081FF5"/>
    <w:rsid w:val="00083F5E"/>
    <w:rsid w:val="00097ECA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71E"/>
    <w:rsid w:val="00152EBC"/>
    <w:rsid w:val="001635D5"/>
    <w:rsid w:val="001707B6"/>
    <w:rsid w:val="0017368A"/>
    <w:rsid w:val="00175DC8"/>
    <w:rsid w:val="0017742E"/>
    <w:rsid w:val="00177FD4"/>
    <w:rsid w:val="001C556C"/>
    <w:rsid w:val="001C767E"/>
    <w:rsid w:val="001D2ED9"/>
    <w:rsid w:val="001D4DEB"/>
    <w:rsid w:val="001E6D2B"/>
    <w:rsid w:val="001F1705"/>
    <w:rsid w:val="00203F5F"/>
    <w:rsid w:val="0022183D"/>
    <w:rsid w:val="00221C7F"/>
    <w:rsid w:val="00224540"/>
    <w:rsid w:val="002333E0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B5C2A"/>
    <w:rsid w:val="002C2DA0"/>
    <w:rsid w:val="002C3116"/>
    <w:rsid w:val="002C70B7"/>
    <w:rsid w:val="002D1285"/>
    <w:rsid w:val="002E2595"/>
    <w:rsid w:val="002F2762"/>
    <w:rsid w:val="00301B26"/>
    <w:rsid w:val="003031C4"/>
    <w:rsid w:val="00305AAD"/>
    <w:rsid w:val="003164C9"/>
    <w:rsid w:val="00317C62"/>
    <w:rsid w:val="0032059E"/>
    <w:rsid w:val="0032402D"/>
    <w:rsid w:val="00325532"/>
    <w:rsid w:val="00327579"/>
    <w:rsid w:val="00335521"/>
    <w:rsid w:val="0034721D"/>
    <w:rsid w:val="00374333"/>
    <w:rsid w:val="00391C34"/>
    <w:rsid w:val="00393413"/>
    <w:rsid w:val="003A29AD"/>
    <w:rsid w:val="003B0817"/>
    <w:rsid w:val="003B3CFE"/>
    <w:rsid w:val="003B7949"/>
    <w:rsid w:val="003C68FB"/>
    <w:rsid w:val="003D60C0"/>
    <w:rsid w:val="003E4AA9"/>
    <w:rsid w:val="003E59EA"/>
    <w:rsid w:val="003F0C0E"/>
    <w:rsid w:val="00404D67"/>
    <w:rsid w:val="00405AED"/>
    <w:rsid w:val="00406A12"/>
    <w:rsid w:val="00415146"/>
    <w:rsid w:val="00422DE5"/>
    <w:rsid w:val="00441151"/>
    <w:rsid w:val="004447B4"/>
    <w:rsid w:val="00451338"/>
    <w:rsid w:val="0046501C"/>
    <w:rsid w:val="00467501"/>
    <w:rsid w:val="00477770"/>
    <w:rsid w:val="00486817"/>
    <w:rsid w:val="0049041D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331B"/>
    <w:rsid w:val="004F6E3B"/>
    <w:rsid w:val="00500E14"/>
    <w:rsid w:val="0051305C"/>
    <w:rsid w:val="0052607F"/>
    <w:rsid w:val="00555214"/>
    <w:rsid w:val="00572107"/>
    <w:rsid w:val="00576E44"/>
    <w:rsid w:val="005846BA"/>
    <w:rsid w:val="00590F96"/>
    <w:rsid w:val="00595BA2"/>
    <w:rsid w:val="00596477"/>
    <w:rsid w:val="005B1E59"/>
    <w:rsid w:val="005B4051"/>
    <w:rsid w:val="005B4782"/>
    <w:rsid w:val="005B4989"/>
    <w:rsid w:val="005C2489"/>
    <w:rsid w:val="005C28B1"/>
    <w:rsid w:val="005D05E7"/>
    <w:rsid w:val="005D3196"/>
    <w:rsid w:val="005E4C6A"/>
    <w:rsid w:val="005F5FF2"/>
    <w:rsid w:val="00607A73"/>
    <w:rsid w:val="00610C13"/>
    <w:rsid w:val="0063245A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5233"/>
    <w:rsid w:val="006B28CF"/>
    <w:rsid w:val="006B4084"/>
    <w:rsid w:val="006B541B"/>
    <w:rsid w:val="006C293A"/>
    <w:rsid w:val="006C48AF"/>
    <w:rsid w:val="006D03F4"/>
    <w:rsid w:val="006D1D5D"/>
    <w:rsid w:val="006D6350"/>
    <w:rsid w:val="006D7626"/>
    <w:rsid w:val="006F0FF0"/>
    <w:rsid w:val="007037DB"/>
    <w:rsid w:val="00706B78"/>
    <w:rsid w:val="007321B5"/>
    <w:rsid w:val="007468C3"/>
    <w:rsid w:val="0075352E"/>
    <w:rsid w:val="00755E58"/>
    <w:rsid w:val="00756BEC"/>
    <w:rsid w:val="00767B72"/>
    <w:rsid w:val="007760EB"/>
    <w:rsid w:val="007A63DF"/>
    <w:rsid w:val="007A774B"/>
    <w:rsid w:val="007C20A6"/>
    <w:rsid w:val="007C37A0"/>
    <w:rsid w:val="007F76B7"/>
    <w:rsid w:val="00804461"/>
    <w:rsid w:val="00807F45"/>
    <w:rsid w:val="0081128A"/>
    <w:rsid w:val="00814053"/>
    <w:rsid w:val="00814066"/>
    <w:rsid w:val="00814A0C"/>
    <w:rsid w:val="0082408F"/>
    <w:rsid w:val="0082522F"/>
    <w:rsid w:val="00842637"/>
    <w:rsid w:val="00852074"/>
    <w:rsid w:val="00853496"/>
    <w:rsid w:val="00854831"/>
    <w:rsid w:val="00857BAE"/>
    <w:rsid w:val="00867FC3"/>
    <w:rsid w:val="008776F7"/>
    <w:rsid w:val="00877998"/>
    <w:rsid w:val="00881038"/>
    <w:rsid w:val="0088400B"/>
    <w:rsid w:val="008A252E"/>
    <w:rsid w:val="008A442A"/>
    <w:rsid w:val="008B24EA"/>
    <w:rsid w:val="008C0EEC"/>
    <w:rsid w:val="008C2B8F"/>
    <w:rsid w:val="008C3865"/>
    <w:rsid w:val="008D43C4"/>
    <w:rsid w:val="008E1AED"/>
    <w:rsid w:val="008E6CCC"/>
    <w:rsid w:val="00911BDF"/>
    <w:rsid w:val="009273D2"/>
    <w:rsid w:val="00930FDC"/>
    <w:rsid w:val="00934998"/>
    <w:rsid w:val="009353F7"/>
    <w:rsid w:val="009459C9"/>
    <w:rsid w:val="00967A78"/>
    <w:rsid w:val="00972A35"/>
    <w:rsid w:val="00983C10"/>
    <w:rsid w:val="00995147"/>
    <w:rsid w:val="00995761"/>
    <w:rsid w:val="009B67EF"/>
    <w:rsid w:val="009C5342"/>
    <w:rsid w:val="009E2604"/>
    <w:rsid w:val="009E4066"/>
    <w:rsid w:val="009E7BAE"/>
    <w:rsid w:val="009F365C"/>
    <w:rsid w:val="009F4EE9"/>
    <w:rsid w:val="009F5AF8"/>
    <w:rsid w:val="00A234C5"/>
    <w:rsid w:val="00A249D9"/>
    <w:rsid w:val="00A36823"/>
    <w:rsid w:val="00A43380"/>
    <w:rsid w:val="00A47818"/>
    <w:rsid w:val="00A52C7F"/>
    <w:rsid w:val="00A85E5A"/>
    <w:rsid w:val="00A9398E"/>
    <w:rsid w:val="00A944C7"/>
    <w:rsid w:val="00AA7CD3"/>
    <w:rsid w:val="00AA7F9F"/>
    <w:rsid w:val="00AB5B96"/>
    <w:rsid w:val="00AB653B"/>
    <w:rsid w:val="00AC1970"/>
    <w:rsid w:val="00AD0B27"/>
    <w:rsid w:val="00AD10D4"/>
    <w:rsid w:val="00AD2431"/>
    <w:rsid w:val="00AF3C33"/>
    <w:rsid w:val="00B044D1"/>
    <w:rsid w:val="00B06A5B"/>
    <w:rsid w:val="00B266FE"/>
    <w:rsid w:val="00B34111"/>
    <w:rsid w:val="00B34C59"/>
    <w:rsid w:val="00B41F81"/>
    <w:rsid w:val="00B421AE"/>
    <w:rsid w:val="00B8351F"/>
    <w:rsid w:val="00BB1957"/>
    <w:rsid w:val="00BD272A"/>
    <w:rsid w:val="00BE3FCB"/>
    <w:rsid w:val="00BF6A74"/>
    <w:rsid w:val="00C42386"/>
    <w:rsid w:val="00C42A78"/>
    <w:rsid w:val="00C4417B"/>
    <w:rsid w:val="00C4575A"/>
    <w:rsid w:val="00C6033B"/>
    <w:rsid w:val="00C639D6"/>
    <w:rsid w:val="00C80458"/>
    <w:rsid w:val="00C90954"/>
    <w:rsid w:val="00CA0DFA"/>
    <w:rsid w:val="00CA11FF"/>
    <w:rsid w:val="00CA7703"/>
    <w:rsid w:val="00CB610E"/>
    <w:rsid w:val="00CD490F"/>
    <w:rsid w:val="00CE1572"/>
    <w:rsid w:val="00CE6E85"/>
    <w:rsid w:val="00CF6E1B"/>
    <w:rsid w:val="00D03ABE"/>
    <w:rsid w:val="00D057DF"/>
    <w:rsid w:val="00D47E19"/>
    <w:rsid w:val="00D52285"/>
    <w:rsid w:val="00D541EC"/>
    <w:rsid w:val="00D55ED2"/>
    <w:rsid w:val="00D6602B"/>
    <w:rsid w:val="00D72CF2"/>
    <w:rsid w:val="00D7575F"/>
    <w:rsid w:val="00D9417A"/>
    <w:rsid w:val="00D942D1"/>
    <w:rsid w:val="00D96BA8"/>
    <w:rsid w:val="00DA5830"/>
    <w:rsid w:val="00DD2170"/>
    <w:rsid w:val="00DD38CA"/>
    <w:rsid w:val="00DD6937"/>
    <w:rsid w:val="00DE3D76"/>
    <w:rsid w:val="00DF5C26"/>
    <w:rsid w:val="00E35198"/>
    <w:rsid w:val="00E40056"/>
    <w:rsid w:val="00E44E42"/>
    <w:rsid w:val="00E45B3D"/>
    <w:rsid w:val="00E53B17"/>
    <w:rsid w:val="00E6058F"/>
    <w:rsid w:val="00E70659"/>
    <w:rsid w:val="00E81A86"/>
    <w:rsid w:val="00E82FDF"/>
    <w:rsid w:val="00E854CB"/>
    <w:rsid w:val="00E87422"/>
    <w:rsid w:val="00E940B2"/>
    <w:rsid w:val="00EA1FF7"/>
    <w:rsid w:val="00EA5A54"/>
    <w:rsid w:val="00EA75EE"/>
    <w:rsid w:val="00EC2F30"/>
    <w:rsid w:val="00EC6A12"/>
    <w:rsid w:val="00EE50AB"/>
    <w:rsid w:val="00EF5D99"/>
    <w:rsid w:val="00EF73B6"/>
    <w:rsid w:val="00F110DB"/>
    <w:rsid w:val="00F13AD3"/>
    <w:rsid w:val="00F2170C"/>
    <w:rsid w:val="00F26240"/>
    <w:rsid w:val="00F26F84"/>
    <w:rsid w:val="00F33AA6"/>
    <w:rsid w:val="00F4071D"/>
    <w:rsid w:val="00F448D8"/>
    <w:rsid w:val="00F462CD"/>
    <w:rsid w:val="00F57C5A"/>
    <w:rsid w:val="00F6663B"/>
    <w:rsid w:val="00F803B5"/>
    <w:rsid w:val="00F80455"/>
    <w:rsid w:val="00F8521C"/>
    <w:rsid w:val="00F915D7"/>
    <w:rsid w:val="00F935C8"/>
    <w:rsid w:val="00FA3D7A"/>
    <w:rsid w:val="00FB2495"/>
    <w:rsid w:val="00FB4509"/>
    <w:rsid w:val="00FB56CA"/>
    <w:rsid w:val="00FC079E"/>
    <w:rsid w:val="00FC12A9"/>
    <w:rsid w:val="00FC5CCE"/>
    <w:rsid w:val="00FC7613"/>
    <w:rsid w:val="00FC7C18"/>
    <w:rsid w:val="00FD0732"/>
    <w:rsid w:val="00FE067E"/>
    <w:rsid w:val="00FE7D74"/>
    <w:rsid w:val="00FF0903"/>
    <w:rsid w:val="00FF0B74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18F96-7238-47F2-A24F-09CF6E19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2018-06-21T06:37:00Z</cp:lastPrinted>
  <dcterms:created xsi:type="dcterms:W3CDTF">2018-06-21T07:52:00Z</dcterms:created>
  <dcterms:modified xsi:type="dcterms:W3CDTF">2019-05-28T09:22:00Z</dcterms:modified>
</cp:coreProperties>
</file>