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tel./fax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F4317" w:rsidRDefault="00F26F84" w:rsidP="00A2748F">
      <w:pPr>
        <w:rPr>
          <w:b/>
          <w:sz w:val="32"/>
          <w:szCs w:val="32"/>
        </w:rPr>
      </w:pPr>
      <w:r w:rsidRPr="00EF4317">
        <w:rPr>
          <w:sz w:val="28"/>
          <w:szCs w:val="28"/>
        </w:rPr>
        <w:t>II. Nazwa przedmiotu zamówienia</w:t>
      </w:r>
      <w:r w:rsidRPr="00EF4317">
        <w:rPr>
          <w:b/>
          <w:bCs/>
          <w:sz w:val="28"/>
          <w:szCs w:val="28"/>
        </w:rPr>
        <w:t xml:space="preserve">: </w:t>
      </w:r>
      <w:bookmarkStart w:id="0" w:name="_GoBack"/>
      <w:bookmarkEnd w:id="0"/>
      <w:r w:rsidR="00EF4317" w:rsidRPr="00EF4317">
        <w:rPr>
          <w:b/>
          <w:sz w:val="32"/>
          <w:szCs w:val="32"/>
        </w:rPr>
        <w:t xml:space="preserve"> </w:t>
      </w:r>
      <w:r w:rsidR="00EF4317" w:rsidRPr="00EF4317">
        <w:rPr>
          <w:b/>
          <w:sz w:val="28"/>
          <w:szCs w:val="28"/>
        </w:rPr>
        <w:t>Wyjazd terapeutyczno – szkoleniowy</w:t>
      </w:r>
      <w:r w:rsidR="00EF4317" w:rsidRPr="00EF4317">
        <w:rPr>
          <w:b/>
          <w:bCs/>
          <w:sz w:val="32"/>
          <w:szCs w:val="32"/>
        </w:rPr>
        <w:t xml:space="preserve">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fax: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3B6236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>zgodnie z przedmiotem zamówienia  .......................................</w:t>
      </w:r>
      <w:r w:rsidR="003B6236">
        <w:rPr>
          <w:rFonts w:ascii="Times New Roman" w:hAnsi="Times New Roman" w:cs="Times New Roman"/>
          <w:color w:val="auto"/>
          <w:sz w:val="28"/>
          <w:szCs w:val="28"/>
        </w:rPr>
        <w:t>...........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B807E2" w:rsidRDefault="00B807E2" w:rsidP="008376E0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07E2">
        <w:rPr>
          <w:rFonts w:ascii="Times New Roman" w:hAnsi="Times New Roman" w:cs="Times New Roman"/>
          <w:color w:val="auto"/>
          <w:sz w:val="28"/>
          <w:szCs w:val="28"/>
        </w:rPr>
        <w:t>Doświadczenie psychologa w pracy (w latach)</w:t>
      </w:r>
      <w:r w:rsidR="008376E0" w:rsidRPr="00B807E2">
        <w:rPr>
          <w:rFonts w:ascii="Times New Roman" w:hAnsi="Times New Roman" w:cs="Times New Roman"/>
          <w:color w:val="auto"/>
          <w:sz w:val="28"/>
          <w:szCs w:val="28"/>
        </w:rPr>
        <w:t xml:space="preserve"> …………………………………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7B2E" w:rsidRDefault="006F7B2E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42FA5" w:rsidRDefault="00A42FA5" w:rsidP="00A42FA5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auto"/>
          <w:sz w:val="28"/>
          <w:szCs w:val="28"/>
        </w:rPr>
        <w:t>termin wyjazdu (od - do)</w:t>
      </w:r>
    </w:p>
    <w:p w:rsidR="00A42FA5" w:rsidRDefault="00A42FA5" w:rsidP="00A42FA5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A42FA5" w:rsidRPr="00EC2F30" w:rsidRDefault="00A42FA5" w:rsidP="00A42FA5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A42FA5" w:rsidRDefault="00A42FA5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A42FA5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A42FA5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drogą elektroniczną.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3 - OŚWIADCZENIE O BRAKU PODSTAW DO WYKLUCZENIA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4 - OŚWIADCZENIE SPEŁNIENIA WARUNKÓW UDZIAŁU W POSTĘPOWANIU</w:t>
      </w:r>
    </w:p>
    <w:p w:rsidR="006F3E64" w:rsidRPr="00F51CFE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51CFE">
        <w:rPr>
          <w:rFonts w:ascii="Times New Roman" w:hAnsi="Times New Roman" w:cs="Times New Roman"/>
          <w:color w:val="auto"/>
          <w:sz w:val="28"/>
          <w:szCs w:val="28"/>
        </w:rPr>
        <w:t>Program kursu</w:t>
      </w:r>
      <w:r w:rsidR="00F51CFE" w:rsidRPr="00F51CFE">
        <w:rPr>
          <w:rFonts w:ascii="Times New Roman" w:hAnsi="Times New Roman" w:cs="Times New Roman"/>
          <w:color w:val="auto"/>
          <w:sz w:val="28"/>
          <w:szCs w:val="28"/>
        </w:rPr>
        <w:t xml:space="preserve"> „Recepcjonista medyczny”</w:t>
      </w:r>
    </w:p>
    <w:p w:rsidR="00F51CFE" w:rsidRPr="00F51CFE" w:rsidRDefault="00F51CFE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51CFE">
        <w:rPr>
          <w:rFonts w:ascii="Times New Roman" w:hAnsi="Times New Roman" w:cs="Times New Roman"/>
          <w:color w:val="auto"/>
          <w:sz w:val="28"/>
          <w:szCs w:val="28"/>
        </w:rPr>
        <w:t>Program treningu umiejętności i kompetencji społecznych oraz zajęć integrująco – aktywizujących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6F3E64" w:rsidRDefault="006F3E6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D52285" w:rsidRPr="006F3E64" w:rsidRDefault="00F26F8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D52285" w:rsidRPr="006F3E64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7CB" w:rsidRDefault="005837CB" w:rsidP="006C48AF">
      <w:r>
        <w:separator/>
      </w:r>
    </w:p>
  </w:endnote>
  <w:endnote w:type="continuationSeparator" w:id="0">
    <w:p w:rsidR="005837CB" w:rsidRDefault="005837CB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80272D">
      <w:rPr>
        <w:rFonts w:asciiTheme="majorHAnsi" w:hAnsiTheme="majorHAnsi"/>
        <w:noProof/>
      </w:rPr>
      <w:fldChar w:fldCharType="begin"/>
    </w:r>
    <w:r w:rsidR="00A17003">
      <w:rPr>
        <w:rFonts w:asciiTheme="majorHAnsi" w:hAnsiTheme="majorHAnsi"/>
        <w:noProof/>
      </w:rPr>
      <w:instrText xml:space="preserve"> PAGE    \* MERGEFORMAT </w:instrText>
    </w:r>
    <w:r w:rsidR="0080272D">
      <w:rPr>
        <w:rFonts w:asciiTheme="majorHAnsi" w:hAnsiTheme="majorHAnsi"/>
        <w:noProof/>
      </w:rPr>
      <w:fldChar w:fldCharType="separate"/>
    </w:r>
    <w:r w:rsidR="00A42FA5">
      <w:rPr>
        <w:rFonts w:asciiTheme="majorHAnsi" w:hAnsiTheme="majorHAnsi"/>
        <w:noProof/>
      </w:rPr>
      <w:t>2</w:t>
    </w:r>
    <w:r w:rsidR="0080272D">
      <w:rPr>
        <w:rFonts w:asciiTheme="majorHAnsi" w:hAnsiTheme="majorHAnsi"/>
        <w:noProof/>
      </w:rPr>
      <w:fldChar w:fldCharType="end"/>
    </w:r>
    <w:r w:rsidR="005F445D">
      <w:rPr>
        <w:rFonts w:asciiTheme="majorHAnsi" w:hAnsiTheme="majorHAnsi"/>
        <w:noProof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7CB" w:rsidRDefault="005837CB" w:rsidP="006C48AF">
      <w:r>
        <w:separator/>
      </w:r>
    </w:p>
  </w:footnote>
  <w:footnote w:type="continuationSeparator" w:id="0">
    <w:p w:rsidR="005837CB" w:rsidRDefault="005837CB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45157"/>
    <w:multiLevelType w:val="hybridMultilevel"/>
    <w:tmpl w:val="D396C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2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4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7"/>
  </w:num>
  <w:num w:numId="4">
    <w:abstractNumId w:val="15"/>
  </w:num>
  <w:num w:numId="5">
    <w:abstractNumId w:val="29"/>
  </w:num>
  <w:num w:numId="6">
    <w:abstractNumId w:val="31"/>
  </w:num>
  <w:num w:numId="7">
    <w:abstractNumId w:val="26"/>
  </w:num>
  <w:num w:numId="8">
    <w:abstractNumId w:val="23"/>
  </w:num>
  <w:num w:numId="9">
    <w:abstractNumId w:val="36"/>
  </w:num>
  <w:num w:numId="10">
    <w:abstractNumId w:val="34"/>
  </w:num>
  <w:num w:numId="11">
    <w:abstractNumId w:val="28"/>
  </w:num>
  <w:num w:numId="12">
    <w:abstractNumId w:val="10"/>
  </w:num>
  <w:num w:numId="13">
    <w:abstractNumId w:val="21"/>
  </w:num>
  <w:num w:numId="14">
    <w:abstractNumId w:val="35"/>
  </w:num>
  <w:num w:numId="15">
    <w:abstractNumId w:val="19"/>
  </w:num>
  <w:num w:numId="16">
    <w:abstractNumId w:val="33"/>
  </w:num>
  <w:num w:numId="17">
    <w:abstractNumId w:val="7"/>
  </w:num>
  <w:num w:numId="18">
    <w:abstractNumId w:val="11"/>
  </w:num>
  <w:num w:numId="19">
    <w:abstractNumId w:val="25"/>
  </w:num>
  <w:num w:numId="20">
    <w:abstractNumId w:val="20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9"/>
  </w:num>
  <w:num w:numId="26">
    <w:abstractNumId w:val="16"/>
  </w:num>
  <w:num w:numId="27">
    <w:abstractNumId w:val="5"/>
  </w:num>
  <w:num w:numId="28">
    <w:abstractNumId w:val="8"/>
  </w:num>
  <w:num w:numId="29">
    <w:abstractNumId w:val="24"/>
  </w:num>
  <w:num w:numId="30">
    <w:abstractNumId w:val="6"/>
  </w:num>
  <w:num w:numId="31">
    <w:abstractNumId w:val="18"/>
  </w:num>
  <w:num w:numId="32">
    <w:abstractNumId w:val="13"/>
  </w:num>
  <w:num w:numId="33">
    <w:abstractNumId w:val="37"/>
  </w:num>
  <w:num w:numId="34">
    <w:abstractNumId w:val="38"/>
  </w:num>
  <w:num w:numId="35">
    <w:abstractNumId w:val="30"/>
  </w:num>
  <w:num w:numId="36">
    <w:abstractNumId w:val="40"/>
  </w:num>
  <w:num w:numId="37">
    <w:abstractNumId w:val="41"/>
  </w:num>
  <w:num w:numId="38">
    <w:abstractNumId w:val="14"/>
  </w:num>
  <w:num w:numId="39">
    <w:abstractNumId w:val="12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80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26A41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189E"/>
    <w:rsid w:val="000B486B"/>
    <w:rsid w:val="000C6975"/>
    <w:rsid w:val="000D0893"/>
    <w:rsid w:val="000D715B"/>
    <w:rsid w:val="000D71DC"/>
    <w:rsid w:val="0010205E"/>
    <w:rsid w:val="00112B4F"/>
    <w:rsid w:val="0011452E"/>
    <w:rsid w:val="001176DE"/>
    <w:rsid w:val="001233A2"/>
    <w:rsid w:val="001303C8"/>
    <w:rsid w:val="00133E5C"/>
    <w:rsid w:val="00145553"/>
    <w:rsid w:val="00152EBC"/>
    <w:rsid w:val="00157B4A"/>
    <w:rsid w:val="001635D5"/>
    <w:rsid w:val="0017028E"/>
    <w:rsid w:val="001707B6"/>
    <w:rsid w:val="0017368A"/>
    <w:rsid w:val="001757D6"/>
    <w:rsid w:val="00175CD8"/>
    <w:rsid w:val="00175DC8"/>
    <w:rsid w:val="0017742E"/>
    <w:rsid w:val="00177FD4"/>
    <w:rsid w:val="00182F3D"/>
    <w:rsid w:val="001A2D22"/>
    <w:rsid w:val="001B0E34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0795F"/>
    <w:rsid w:val="002123E2"/>
    <w:rsid w:val="0022183D"/>
    <w:rsid w:val="00221C7F"/>
    <w:rsid w:val="00224540"/>
    <w:rsid w:val="00232182"/>
    <w:rsid w:val="002333E0"/>
    <w:rsid w:val="00235CC3"/>
    <w:rsid w:val="0023671B"/>
    <w:rsid w:val="00240496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E98"/>
    <w:rsid w:val="002F6228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B6236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2247"/>
    <w:rsid w:val="004447B4"/>
    <w:rsid w:val="00444973"/>
    <w:rsid w:val="00451338"/>
    <w:rsid w:val="00451FB3"/>
    <w:rsid w:val="00452C6D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08E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837CB"/>
    <w:rsid w:val="00590F96"/>
    <w:rsid w:val="00596477"/>
    <w:rsid w:val="00597118"/>
    <w:rsid w:val="005B1E59"/>
    <w:rsid w:val="005B4051"/>
    <w:rsid w:val="005B4782"/>
    <w:rsid w:val="005C22DD"/>
    <w:rsid w:val="005C2489"/>
    <w:rsid w:val="005C28B1"/>
    <w:rsid w:val="005D05E7"/>
    <w:rsid w:val="005D3196"/>
    <w:rsid w:val="005E4C6A"/>
    <w:rsid w:val="005E773F"/>
    <w:rsid w:val="005F445D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4039"/>
    <w:rsid w:val="00695761"/>
    <w:rsid w:val="006A0F6F"/>
    <w:rsid w:val="006A1755"/>
    <w:rsid w:val="006A406F"/>
    <w:rsid w:val="006A5233"/>
    <w:rsid w:val="006B28CF"/>
    <w:rsid w:val="006B4084"/>
    <w:rsid w:val="006B541B"/>
    <w:rsid w:val="006C2822"/>
    <w:rsid w:val="006C293A"/>
    <w:rsid w:val="006C48AF"/>
    <w:rsid w:val="006C795D"/>
    <w:rsid w:val="006D03F4"/>
    <w:rsid w:val="006D0608"/>
    <w:rsid w:val="006D1D5D"/>
    <w:rsid w:val="006D6350"/>
    <w:rsid w:val="006D7626"/>
    <w:rsid w:val="006F0FF0"/>
    <w:rsid w:val="006F3E64"/>
    <w:rsid w:val="006F7B2E"/>
    <w:rsid w:val="007037DB"/>
    <w:rsid w:val="00706B78"/>
    <w:rsid w:val="0071111D"/>
    <w:rsid w:val="00720C77"/>
    <w:rsid w:val="007321B5"/>
    <w:rsid w:val="00733F62"/>
    <w:rsid w:val="007369C7"/>
    <w:rsid w:val="007468C3"/>
    <w:rsid w:val="0075352E"/>
    <w:rsid w:val="00755E58"/>
    <w:rsid w:val="00756BEC"/>
    <w:rsid w:val="00767B72"/>
    <w:rsid w:val="007760EB"/>
    <w:rsid w:val="00786FD7"/>
    <w:rsid w:val="007A63DF"/>
    <w:rsid w:val="007A6E24"/>
    <w:rsid w:val="007A774B"/>
    <w:rsid w:val="007B66B3"/>
    <w:rsid w:val="007C2076"/>
    <w:rsid w:val="007C20A6"/>
    <w:rsid w:val="007C37A0"/>
    <w:rsid w:val="007C38A2"/>
    <w:rsid w:val="007E569D"/>
    <w:rsid w:val="007F1105"/>
    <w:rsid w:val="007F763C"/>
    <w:rsid w:val="007F76B7"/>
    <w:rsid w:val="0080272D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2EE2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00"/>
    <w:rsid w:val="008C2B8F"/>
    <w:rsid w:val="008C3865"/>
    <w:rsid w:val="008D43C4"/>
    <w:rsid w:val="008E1AED"/>
    <w:rsid w:val="008E6CCC"/>
    <w:rsid w:val="008F0512"/>
    <w:rsid w:val="008F3403"/>
    <w:rsid w:val="00906BFC"/>
    <w:rsid w:val="00911957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2565"/>
    <w:rsid w:val="009B67EF"/>
    <w:rsid w:val="009B6BC8"/>
    <w:rsid w:val="009C309B"/>
    <w:rsid w:val="009C334B"/>
    <w:rsid w:val="009C5342"/>
    <w:rsid w:val="009E17E3"/>
    <w:rsid w:val="009E2604"/>
    <w:rsid w:val="009E4066"/>
    <w:rsid w:val="009E7BAE"/>
    <w:rsid w:val="009F129A"/>
    <w:rsid w:val="009F1466"/>
    <w:rsid w:val="009F365C"/>
    <w:rsid w:val="009F4EE9"/>
    <w:rsid w:val="009F5AF8"/>
    <w:rsid w:val="009F6843"/>
    <w:rsid w:val="00A17003"/>
    <w:rsid w:val="00A234C5"/>
    <w:rsid w:val="00A249D9"/>
    <w:rsid w:val="00A2748F"/>
    <w:rsid w:val="00A36823"/>
    <w:rsid w:val="00A42FA5"/>
    <w:rsid w:val="00A43380"/>
    <w:rsid w:val="00A47818"/>
    <w:rsid w:val="00A52C7F"/>
    <w:rsid w:val="00A70CB6"/>
    <w:rsid w:val="00A85E5A"/>
    <w:rsid w:val="00A906B2"/>
    <w:rsid w:val="00A91F67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0754"/>
    <w:rsid w:val="00B266FE"/>
    <w:rsid w:val="00B31383"/>
    <w:rsid w:val="00B34111"/>
    <w:rsid w:val="00B34C59"/>
    <w:rsid w:val="00B41F81"/>
    <w:rsid w:val="00B421AE"/>
    <w:rsid w:val="00B67114"/>
    <w:rsid w:val="00B74A48"/>
    <w:rsid w:val="00B807E2"/>
    <w:rsid w:val="00B8351F"/>
    <w:rsid w:val="00BB1957"/>
    <w:rsid w:val="00BC0E8F"/>
    <w:rsid w:val="00BC5843"/>
    <w:rsid w:val="00BD272A"/>
    <w:rsid w:val="00BD3A63"/>
    <w:rsid w:val="00BD6BC0"/>
    <w:rsid w:val="00C140FC"/>
    <w:rsid w:val="00C26F02"/>
    <w:rsid w:val="00C32263"/>
    <w:rsid w:val="00C42386"/>
    <w:rsid w:val="00C42A78"/>
    <w:rsid w:val="00C50FC0"/>
    <w:rsid w:val="00C639D6"/>
    <w:rsid w:val="00C65C2F"/>
    <w:rsid w:val="00C90954"/>
    <w:rsid w:val="00C948A9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24EB2"/>
    <w:rsid w:val="00D452E9"/>
    <w:rsid w:val="00D474AA"/>
    <w:rsid w:val="00D47E19"/>
    <w:rsid w:val="00D52285"/>
    <w:rsid w:val="00D55ED2"/>
    <w:rsid w:val="00D6602B"/>
    <w:rsid w:val="00D70B1D"/>
    <w:rsid w:val="00D72CF2"/>
    <w:rsid w:val="00D7317F"/>
    <w:rsid w:val="00D74E63"/>
    <w:rsid w:val="00D7575F"/>
    <w:rsid w:val="00D77AD7"/>
    <w:rsid w:val="00D9417A"/>
    <w:rsid w:val="00D942D1"/>
    <w:rsid w:val="00D96BA8"/>
    <w:rsid w:val="00DA5830"/>
    <w:rsid w:val="00DA6146"/>
    <w:rsid w:val="00DB4C98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5A00"/>
    <w:rsid w:val="00E40056"/>
    <w:rsid w:val="00E44E42"/>
    <w:rsid w:val="00E45B3D"/>
    <w:rsid w:val="00E505CC"/>
    <w:rsid w:val="00E53B17"/>
    <w:rsid w:val="00E6058F"/>
    <w:rsid w:val="00E62D36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408A"/>
    <w:rsid w:val="00EE50AB"/>
    <w:rsid w:val="00EF32D4"/>
    <w:rsid w:val="00EF4317"/>
    <w:rsid w:val="00EF4C1B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5F98"/>
    <w:rsid w:val="00F462CD"/>
    <w:rsid w:val="00F51CFE"/>
    <w:rsid w:val="00F57C5A"/>
    <w:rsid w:val="00F6663B"/>
    <w:rsid w:val="00F803B5"/>
    <w:rsid w:val="00F8521C"/>
    <w:rsid w:val="00F915D7"/>
    <w:rsid w:val="00F935C8"/>
    <w:rsid w:val="00FA3D7A"/>
    <w:rsid w:val="00FA78A6"/>
    <w:rsid w:val="00FB2495"/>
    <w:rsid w:val="00FB4509"/>
    <w:rsid w:val="00FB48F2"/>
    <w:rsid w:val="00FC079E"/>
    <w:rsid w:val="00FC12A9"/>
    <w:rsid w:val="00FC4D04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FC015-E1A1-4F3A-9012-DB0CA939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37</cp:revision>
  <cp:lastPrinted>2019-02-26T08:36:00Z</cp:lastPrinted>
  <dcterms:created xsi:type="dcterms:W3CDTF">2019-02-26T09:10:00Z</dcterms:created>
  <dcterms:modified xsi:type="dcterms:W3CDTF">2020-09-21T08:53:00Z</dcterms:modified>
</cp:coreProperties>
</file>