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F84" w:rsidRPr="005C28B1" w:rsidRDefault="00F26F84" w:rsidP="00EC2F30">
      <w:pPr>
        <w:jc w:val="right"/>
      </w:pPr>
      <w:r w:rsidRPr="005C28B1">
        <w:rPr>
          <w:b/>
          <w:bCs/>
          <w:sz w:val="28"/>
          <w:szCs w:val="28"/>
        </w:rPr>
        <w:t>Załącznik nr 2 do SIWZ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pieczątka Firmowa Wykonawcy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b/>
          <w:bCs/>
          <w:color w:val="auto"/>
          <w:sz w:val="28"/>
          <w:szCs w:val="28"/>
        </w:rPr>
        <w:t>F O R M U L A R Z   O F E R T Y</w:t>
      </w: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I. Nazwa i adres Zamawiającego: </w:t>
      </w:r>
    </w:p>
    <w:p w:rsidR="00F26F84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 Bialski - 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Powiatowe Centrum Pomocy Rodzinie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ul.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Brzeska 4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1, 21-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00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Biała Podlaska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57B4A">
        <w:rPr>
          <w:rFonts w:ascii="Times New Roman" w:hAnsi="Times New Roman" w:cs="Times New Roman"/>
          <w:color w:val="auto"/>
          <w:sz w:val="28"/>
          <w:szCs w:val="28"/>
        </w:rPr>
        <w:t>tel./fax (81)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343 29 82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pcpr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bp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@wp.pl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A17003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17003">
        <w:rPr>
          <w:rFonts w:ascii="Times New Roman" w:hAnsi="Times New Roman" w:cs="Times New Roman"/>
          <w:color w:val="auto"/>
          <w:sz w:val="28"/>
          <w:szCs w:val="28"/>
        </w:rPr>
        <w:t>II. Nazwa przedmiotu zamówienia</w:t>
      </w:r>
      <w:r w:rsidRPr="00A17003">
        <w:rPr>
          <w:rFonts w:ascii="Times New Roman" w:hAnsi="Times New Roman" w:cs="Times New Roman"/>
          <w:b/>
          <w:bCs/>
          <w:color w:val="auto"/>
          <w:sz w:val="28"/>
          <w:szCs w:val="28"/>
        </w:rPr>
        <w:t>: „</w:t>
      </w:r>
      <w:r w:rsidR="00A17003" w:rsidRPr="00A17003">
        <w:rPr>
          <w:b/>
          <w:sz w:val="28"/>
          <w:szCs w:val="28"/>
        </w:rPr>
        <w:t xml:space="preserve">Kurs: </w:t>
      </w:r>
      <w:r w:rsidR="00A17003" w:rsidRPr="00A17003">
        <w:rPr>
          <w:rFonts w:ascii="Cambria" w:hAnsi="Cambria"/>
          <w:b/>
          <w:bCs/>
          <w:sz w:val="28"/>
          <w:szCs w:val="28"/>
        </w:rPr>
        <w:t xml:space="preserve">Pracownik </w:t>
      </w:r>
      <w:proofErr w:type="spellStart"/>
      <w:r w:rsidR="00A17003" w:rsidRPr="00A17003">
        <w:rPr>
          <w:rFonts w:ascii="Cambria" w:hAnsi="Cambria"/>
          <w:b/>
          <w:bCs/>
          <w:sz w:val="28"/>
          <w:szCs w:val="28"/>
        </w:rPr>
        <w:t>administracyjno</w:t>
      </w:r>
      <w:bookmarkStart w:id="0" w:name="_GoBack"/>
      <w:bookmarkEnd w:id="0"/>
      <w:proofErr w:type="spellEnd"/>
      <w:r w:rsidR="00A17003" w:rsidRPr="00A17003">
        <w:rPr>
          <w:rFonts w:ascii="Cambria" w:hAnsi="Cambria"/>
          <w:b/>
          <w:bCs/>
          <w:sz w:val="28"/>
          <w:szCs w:val="28"/>
        </w:rPr>
        <w:t xml:space="preserve"> biurowy z obsługą sekretariatu</w:t>
      </w:r>
      <w:r w:rsidRPr="00A17003">
        <w:rPr>
          <w:rFonts w:ascii="Times New Roman" w:hAnsi="Times New Roman" w:cs="Times New Roman"/>
          <w:b/>
          <w:bCs/>
          <w:color w:val="auto"/>
          <w:sz w:val="28"/>
          <w:szCs w:val="28"/>
        </w:rPr>
        <w:t>”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III. Tryb postępowania: Postępowanie o udzielenie zamówienia prowadzone jest w trybie przetargu nieograniczonego na podstawie art. 39 ustawy z dnia 29 stycznia 2004 roku Prawo zamówień publicznych.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IV. Nazwa i adres Wykonawcy: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WOJEWÓDZTWO: …........................................................................................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REGON: ............................................ NIP: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tel.: .................................................... fax: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V. OSOBA UPRAWNIONA DO KONTAKTÓW: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Imię i nazwisko 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 ........................................................................................... </w:t>
      </w:r>
    </w:p>
    <w:p w:rsidR="00F26F84" w:rsidRPr="00820065" w:rsidRDefault="006C795D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e-mail</w:t>
      </w:r>
      <w:r w:rsidR="00F26F84"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 ............................................................................................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6041E4" w:rsidRDefault="00F26F84" w:rsidP="003B6236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VI. Oferuję (oferujemy) cenę za usługę zorganizowania i przeprowadzenia </w:t>
      </w:r>
      <w:r w:rsidR="006041E4"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kursu 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>zgodnie z przedmiotem zamówienia  .......................................</w:t>
      </w:r>
      <w:r w:rsidR="003B6236">
        <w:rPr>
          <w:rFonts w:ascii="Times New Roman" w:hAnsi="Times New Roman" w:cs="Times New Roman"/>
          <w:color w:val="auto"/>
          <w:sz w:val="28"/>
          <w:szCs w:val="28"/>
        </w:rPr>
        <w:t>...........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 PLN brutto </w:t>
      </w:r>
      <w:r w:rsidRPr="006041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(słownie: ................................................................................................................) </w:t>
      </w:r>
    </w:p>
    <w:p w:rsidR="00687CD2" w:rsidRDefault="00687CD2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376E0" w:rsidRPr="00396F51" w:rsidRDefault="008376E0" w:rsidP="008376E0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6F51">
        <w:rPr>
          <w:rFonts w:ascii="Times New Roman" w:hAnsi="Times New Roman" w:cs="Times New Roman"/>
          <w:color w:val="auto"/>
          <w:sz w:val="28"/>
          <w:szCs w:val="28"/>
        </w:rPr>
        <w:t>Ilość zrealizowanych szkoleń/kursów ………………………………………</w:t>
      </w:r>
    </w:p>
    <w:p w:rsidR="008376E0" w:rsidRDefault="008376E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VII. JA (MY) NIŻEJ PODPISANY (I) OŚWIADCZAMY, ŻE: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1) zapoznałem (zapoznamy) sie ze Specyfikacją Istotnych Warunków Zamówienia i uznaję się za związanego niniejszą ofertą na czas wskazany w specyfikacji istotnych warunków zamówienia,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2) gwarantuję (gwarantujemy) wykonanie całości niniejszego zamówienia zgodnie z treścią SIWZ, wyjaśnień do SIWZ oraz jej modyfikacji, 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3) w przypadku uznania mojej(naszej) oferty za najkorzystniejszą umowę zobowiązuję(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</w:rPr>
        <w:t>emy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się zawrzeć w miejscu i terminie jakie zostaną wskazane przez Zamawiającego, </w:t>
      </w:r>
    </w:p>
    <w:p w:rsidR="00EC2F30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C2F30" w:rsidRDefault="006041E4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6A0F6F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miejsce realizacji 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(nazwa ośrodka i adres) </w:t>
      </w:r>
    </w:p>
    <w:p w:rsidR="00EC2F30" w:rsidRDefault="00EC2F30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6A0F6F" w:rsidRPr="00EC2F30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6041E4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w związku z dopuszczeniem przez Zamawiającego przesyłania oświadczeń, wniosków, zawiadomień oraz informacji faksem lub drogą elektroniczną wskazujemy adres przeznaczony do tej formy kontaktu: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Fax.: ……………………………………………………….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…………………………@....................................................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Zgodnie z wymogiem Zamawiającego zobowiązujemy się do niezwłocznego potwierdzenia faktu otrzymania w/w dokumentów faksem lub drogą elektroniczną.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Załącznikami do oferty są: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3 - OŚWIADCZENIE O BRAKU PODSTAW DO WYKLUCZENIA</w:t>
      </w: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4 - OŚWIADCZENIE SPEŁNIENIA WARUNKÓW UDZIAŁU W POSTĘPOWANIU</w:t>
      </w: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6 - Program kursu</w:t>
      </w: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7 - Wykaz zrealizowanych kursów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6F3E64" w:rsidRDefault="006F3E64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Pr="00820065" w:rsidRDefault="006F3E64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Default="006F3E64" w:rsidP="006F3E6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Default="006F3E6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>.......................................... .........................................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/miejscowość, data/ 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podpis osoby/osób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uprawnionych do składania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oświadczeń woli </w:t>
      </w:r>
    </w:p>
    <w:p w:rsidR="00D52285" w:rsidRPr="006F3E64" w:rsidRDefault="00F26F84" w:rsidP="006F3E6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w imieniu Wykonawcy </w:t>
      </w:r>
    </w:p>
    <w:sectPr w:rsidR="00D52285" w:rsidRPr="006F3E64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A00" w:rsidRDefault="00E25A00" w:rsidP="006C48AF">
      <w:r>
        <w:separator/>
      </w:r>
    </w:p>
  </w:endnote>
  <w:endnote w:type="continuationSeparator" w:id="0">
    <w:p w:rsidR="00E25A00" w:rsidRDefault="00E25A00" w:rsidP="006C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A17003">
      <w:rPr>
        <w:rFonts w:asciiTheme="majorHAnsi" w:hAnsiTheme="majorHAnsi"/>
        <w:noProof/>
      </w:rPr>
      <w:fldChar w:fldCharType="begin"/>
    </w:r>
    <w:r w:rsidR="00A17003">
      <w:rPr>
        <w:rFonts w:asciiTheme="majorHAnsi" w:hAnsiTheme="majorHAnsi"/>
        <w:noProof/>
      </w:rPr>
      <w:instrText xml:space="preserve"> PAGE    \* MERGEFORMAT </w:instrText>
    </w:r>
    <w:r w:rsidR="00A17003">
      <w:rPr>
        <w:rFonts w:asciiTheme="majorHAnsi" w:hAnsiTheme="majorHAnsi"/>
        <w:noProof/>
      </w:rPr>
      <w:fldChar w:fldCharType="separate"/>
    </w:r>
    <w:r w:rsidR="00A17003">
      <w:rPr>
        <w:rFonts w:asciiTheme="majorHAnsi" w:hAnsiTheme="majorHAnsi"/>
        <w:noProof/>
      </w:rPr>
      <w:t>1</w:t>
    </w:r>
    <w:r w:rsidR="00A17003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A00" w:rsidRDefault="00E25A00" w:rsidP="006C48AF">
      <w:r>
        <w:separator/>
      </w:r>
    </w:p>
  </w:footnote>
  <w:footnote w:type="continuationSeparator" w:id="0">
    <w:p w:rsidR="00E25A00" w:rsidRDefault="00E25A00" w:rsidP="006C4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789" w:rsidRDefault="009C30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739140</wp:posOffset>
          </wp:positionH>
          <wp:positionV relativeFrom="paragraph">
            <wp:posOffset>-207645</wp:posOffset>
          </wp:positionV>
          <wp:extent cx="4633595" cy="461010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C45157"/>
    <w:multiLevelType w:val="hybridMultilevel"/>
    <w:tmpl w:val="D396C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2" w15:restartNumberingAfterBreak="0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4" w15:restartNumberingAfterBreak="0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9" w15:restartNumberingAfterBreak="0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20" w15:restartNumberingAfterBreak="0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1" w15:restartNumberingAfterBreak="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5" w15:restartNumberingAfterBreak="0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40" w15:restartNumberingAfterBreak="0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7"/>
  </w:num>
  <w:num w:numId="4">
    <w:abstractNumId w:val="15"/>
  </w:num>
  <w:num w:numId="5">
    <w:abstractNumId w:val="29"/>
  </w:num>
  <w:num w:numId="6">
    <w:abstractNumId w:val="31"/>
  </w:num>
  <w:num w:numId="7">
    <w:abstractNumId w:val="26"/>
  </w:num>
  <w:num w:numId="8">
    <w:abstractNumId w:val="23"/>
  </w:num>
  <w:num w:numId="9">
    <w:abstractNumId w:val="36"/>
  </w:num>
  <w:num w:numId="10">
    <w:abstractNumId w:val="34"/>
  </w:num>
  <w:num w:numId="11">
    <w:abstractNumId w:val="28"/>
  </w:num>
  <w:num w:numId="12">
    <w:abstractNumId w:val="10"/>
  </w:num>
  <w:num w:numId="13">
    <w:abstractNumId w:val="21"/>
  </w:num>
  <w:num w:numId="14">
    <w:abstractNumId w:val="35"/>
  </w:num>
  <w:num w:numId="15">
    <w:abstractNumId w:val="19"/>
  </w:num>
  <w:num w:numId="16">
    <w:abstractNumId w:val="33"/>
  </w:num>
  <w:num w:numId="17">
    <w:abstractNumId w:val="7"/>
  </w:num>
  <w:num w:numId="18">
    <w:abstractNumId w:val="11"/>
  </w:num>
  <w:num w:numId="19">
    <w:abstractNumId w:val="25"/>
  </w:num>
  <w:num w:numId="20">
    <w:abstractNumId w:val="20"/>
  </w:num>
  <w:num w:numId="21">
    <w:abstractNumId w:val="32"/>
  </w:num>
  <w:num w:numId="22">
    <w:abstractNumId w:val="22"/>
  </w:num>
  <w:num w:numId="23">
    <w:abstractNumId w:val="27"/>
  </w:num>
  <w:num w:numId="24">
    <w:abstractNumId w:val="9"/>
  </w:num>
  <w:num w:numId="25">
    <w:abstractNumId w:val="39"/>
  </w:num>
  <w:num w:numId="26">
    <w:abstractNumId w:val="16"/>
  </w:num>
  <w:num w:numId="27">
    <w:abstractNumId w:val="5"/>
  </w:num>
  <w:num w:numId="28">
    <w:abstractNumId w:val="8"/>
  </w:num>
  <w:num w:numId="29">
    <w:abstractNumId w:val="24"/>
  </w:num>
  <w:num w:numId="30">
    <w:abstractNumId w:val="6"/>
  </w:num>
  <w:num w:numId="31">
    <w:abstractNumId w:val="18"/>
  </w:num>
  <w:num w:numId="32">
    <w:abstractNumId w:val="13"/>
  </w:num>
  <w:num w:numId="33">
    <w:abstractNumId w:val="37"/>
  </w:num>
  <w:num w:numId="34">
    <w:abstractNumId w:val="38"/>
  </w:num>
  <w:num w:numId="35">
    <w:abstractNumId w:val="30"/>
  </w:num>
  <w:num w:numId="36">
    <w:abstractNumId w:val="40"/>
  </w:num>
  <w:num w:numId="37">
    <w:abstractNumId w:val="41"/>
  </w:num>
  <w:num w:numId="38">
    <w:abstractNumId w:val="14"/>
  </w:num>
  <w:num w:numId="39">
    <w:abstractNumId w:val="12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11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4FB"/>
    <w:rsid w:val="00083F5E"/>
    <w:rsid w:val="00097ECA"/>
    <w:rsid w:val="000B486B"/>
    <w:rsid w:val="000C6975"/>
    <w:rsid w:val="000D0893"/>
    <w:rsid w:val="000D715B"/>
    <w:rsid w:val="0010205E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2F6228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378F9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B6236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B1E59"/>
    <w:rsid w:val="005B4051"/>
    <w:rsid w:val="005B4782"/>
    <w:rsid w:val="005C22DD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6F3E64"/>
    <w:rsid w:val="007037DB"/>
    <w:rsid w:val="00706B78"/>
    <w:rsid w:val="0071111D"/>
    <w:rsid w:val="00720C77"/>
    <w:rsid w:val="007321B5"/>
    <w:rsid w:val="00733F62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C38A2"/>
    <w:rsid w:val="007E569D"/>
    <w:rsid w:val="007F1105"/>
    <w:rsid w:val="007F763C"/>
    <w:rsid w:val="007F76B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84B8F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309B"/>
    <w:rsid w:val="009C334B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1700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74A48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4AA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A6146"/>
    <w:rsid w:val="00DB4C98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25A00"/>
    <w:rsid w:val="00E40056"/>
    <w:rsid w:val="00E44E42"/>
    <w:rsid w:val="00E45B3D"/>
    <w:rsid w:val="00E505CC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E50AB"/>
    <w:rsid w:val="00EF32D4"/>
    <w:rsid w:val="00EF4C1B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5F9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69"/>
    <o:shapelayout v:ext="edit">
      <o:idmap v:ext="edit" data="1"/>
    </o:shapelayout>
  </w:shapeDefaults>
  <w:decimalSymbol w:val=","/>
  <w:listSeparator w:val=";"/>
  <w15:docId w15:val="{23E61D8E-919B-42F2-AF3D-DCEC67E2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8FA33-ECCF-4665-BDBC-51805421C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515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adiG</cp:lastModifiedBy>
  <cp:revision>12</cp:revision>
  <cp:lastPrinted>2019-02-26T08:36:00Z</cp:lastPrinted>
  <dcterms:created xsi:type="dcterms:W3CDTF">2019-02-26T09:10:00Z</dcterms:created>
  <dcterms:modified xsi:type="dcterms:W3CDTF">2020-05-26T12:45:00Z</dcterms:modified>
</cp:coreProperties>
</file>