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84" w:rsidRPr="005C28B1" w:rsidRDefault="00F26F84" w:rsidP="00EC2F30">
      <w:pPr>
        <w:jc w:val="right"/>
      </w:pPr>
      <w:r w:rsidRPr="005C28B1">
        <w:rPr>
          <w:b/>
          <w:bCs/>
          <w:sz w:val="28"/>
          <w:szCs w:val="28"/>
        </w:rPr>
        <w:t>Załącznik nr 2 do SIWZ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pieczątka Firmowa Wykonawcy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b/>
          <w:bCs/>
          <w:color w:val="auto"/>
          <w:sz w:val="28"/>
          <w:szCs w:val="28"/>
        </w:rPr>
        <w:t>F O R M U L A R Z   O F E R T Y</w:t>
      </w: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I. Nazwa i adres Zamawiającego: </w:t>
      </w:r>
    </w:p>
    <w:p w:rsidR="00F26F84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 Bialski - 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Powiatowe Centrum Pomocy Rodzinie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ul.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Brzeska 4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1, 21-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00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Biała Podlaska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B2DFB" w:rsidRPr="00AB2DFB" w:rsidRDefault="00F26F84" w:rsidP="00AB2DFB">
      <w:pPr>
        <w:rPr>
          <w:b/>
          <w:sz w:val="36"/>
          <w:szCs w:val="36"/>
        </w:rPr>
      </w:pPr>
      <w:r w:rsidRPr="00E06B7B">
        <w:rPr>
          <w:sz w:val="28"/>
          <w:szCs w:val="28"/>
        </w:rPr>
        <w:t>II. Nazwa przedmiotu zamówienia</w:t>
      </w:r>
      <w:r w:rsidRPr="00E06B7B">
        <w:rPr>
          <w:b/>
          <w:bCs/>
          <w:sz w:val="28"/>
          <w:szCs w:val="28"/>
        </w:rPr>
        <w:t>:</w:t>
      </w:r>
      <w:r w:rsidRPr="007E569D">
        <w:rPr>
          <w:b/>
          <w:bCs/>
          <w:color w:val="FF0000"/>
          <w:sz w:val="28"/>
          <w:szCs w:val="28"/>
        </w:rPr>
        <w:t xml:space="preserve"> </w:t>
      </w:r>
      <w:r w:rsidR="00AB2DFB" w:rsidRPr="00AB2DFB">
        <w:rPr>
          <w:b/>
          <w:sz w:val="36"/>
          <w:szCs w:val="36"/>
        </w:rPr>
        <w:t>Kurs prawa jazdy kat. B</w:t>
      </w:r>
      <w:r w:rsidR="00E94B48">
        <w:rPr>
          <w:b/>
          <w:sz w:val="36"/>
          <w:szCs w:val="36"/>
        </w:rPr>
        <w:t xml:space="preserve"> II</w:t>
      </w:r>
    </w:p>
    <w:p w:rsidR="00F26F84" w:rsidRPr="007E569D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III. Tryb postępowania: Postępowanie o udzielenie zamówienia prowadzone jest w trybie przetargu nieograniczonego na podstawie art. 39 ustawy z dnia 29 stycznia 2004 roku Prawo zamówień publicznych.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IV. Nazwa i adres Wykonawcy: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.............................</w:t>
      </w:r>
      <w:r w:rsidR="008C76B1">
        <w:rPr>
          <w:rFonts w:ascii="Times New Roman" w:hAnsi="Times New Roman" w:cs="Times New Roman"/>
          <w:color w:val="auto"/>
          <w:sz w:val="28"/>
          <w:szCs w:val="28"/>
        </w:rPr>
        <w:t>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</w:t>
      </w:r>
      <w:r w:rsidR="008C76B1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WOJEWÓDZTWO: ….......................................................................................</w:t>
      </w:r>
      <w:r w:rsidR="008C76B1">
        <w:rPr>
          <w:rFonts w:ascii="Times New Roman" w:hAnsi="Times New Roman" w:cs="Times New Roman"/>
          <w:color w:val="auto"/>
          <w:sz w:val="28"/>
          <w:szCs w:val="28"/>
        </w:rPr>
        <w:t>.......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REGON: ............................................ NIP: ......................................................</w:t>
      </w:r>
      <w:r w:rsidR="008C76B1">
        <w:rPr>
          <w:rFonts w:ascii="Times New Roman" w:hAnsi="Times New Roman" w:cs="Times New Roman"/>
          <w:color w:val="auto"/>
          <w:sz w:val="28"/>
          <w:szCs w:val="28"/>
        </w:rPr>
        <w:t>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tel.: .................................................... </w:t>
      </w:r>
      <w:proofErr w:type="spellStart"/>
      <w:r w:rsidRPr="00820065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820065">
        <w:rPr>
          <w:rFonts w:ascii="Times New Roman" w:hAnsi="Times New Roman" w:cs="Times New Roman"/>
          <w:color w:val="auto"/>
          <w:sz w:val="28"/>
          <w:szCs w:val="28"/>
        </w:rPr>
        <w:t>: .......................................................</w:t>
      </w:r>
      <w:r w:rsidR="008C76B1">
        <w:rPr>
          <w:rFonts w:ascii="Times New Roman" w:hAnsi="Times New Roman" w:cs="Times New Roman"/>
          <w:color w:val="auto"/>
          <w:sz w:val="28"/>
          <w:szCs w:val="28"/>
        </w:rPr>
        <w:t>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V. OSOBA UPRAWNIONA DO KONTAKTÓW: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Imię i nazwisko 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 ...........................................................................................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C76B1" w:rsidRDefault="00F26F84" w:rsidP="00C33A0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VI. Oferuję (oferujemy) cenę za usługę zorganizowania i przeprowadzenia </w:t>
      </w:r>
      <w:r w:rsidR="006041E4"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kursu 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zgodnie z przedmiotem zamówienia  ................................... PLN brutto </w:t>
      </w:r>
    </w:p>
    <w:p w:rsidR="00F26F84" w:rsidRPr="006041E4" w:rsidRDefault="00F26F84" w:rsidP="00C33A0A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041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(słownie: ................................................................................................................) </w:t>
      </w:r>
    </w:p>
    <w:p w:rsidR="00380965" w:rsidRDefault="00380965" w:rsidP="00C33A0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376E0" w:rsidRPr="00396F51" w:rsidRDefault="008376E0" w:rsidP="00C33A0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6F51">
        <w:rPr>
          <w:rFonts w:ascii="Times New Roman" w:hAnsi="Times New Roman" w:cs="Times New Roman"/>
          <w:color w:val="auto"/>
          <w:sz w:val="28"/>
          <w:szCs w:val="28"/>
        </w:rPr>
        <w:t>Ilość zrealizowanych szkoleń/kursów …………………</w:t>
      </w:r>
      <w:r w:rsidR="00E06B7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376E0" w:rsidRDefault="008376E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VII. JA (MY) NIŻEJ PODPISANY (I) OŚWIADCZAMY, ŻE: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1) zapoznałem (zapoznamy) sie ze Specyfikacją Istotnych Warunków Zamówienia i uznaję się za związanego niniejszą ofertą na czas wskazany w specyfikacji istotnych warunków zamówienia,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2) gwarantuję (gwarantujemy) wykonanie całości niniejszego zamówienia zgodnie z treścią SIWZ, wyjaśnień do SIWZ oraz jej modyfikacji, </w:t>
      </w: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3) w przypadku uznania mojej(naszej) oferty za najkorzystniejszą umowę zobowiązuję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</w:rPr>
        <w:t>(em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y) się zawrzeć w miejscu i terminie jakie zostaną wskazane przez Zamawiającego, </w:t>
      </w:r>
    </w:p>
    <w:p w:rsidR="00EC2F30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C2F30" w:rsidRDefault="006041E4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6A0F6F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miejsce realizacji 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 xml:space="preserve">(nazwa ośrodka i adres) </w:t>
      </w:r>
    </w:p>
    <w:p w:rsidR="00EC2F30" w:rsidRDefault="00EC2F30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6A0F6F" w:rsidRPr="00EC2F30" w:rsidRDefault="006A0F6F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……………………………….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</w:t>
      </w:r>
    </w:p>
    <w:p w:rsidR="006041E4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w związku z dopuszczeniem przez Zamawiającego przesyłania oświadczeń, wniosków, zawiadomień oraz informacji drogą elektroniczną wskazujemy adres przeznaczony do tej formy kontaktu: </w:t>
      </w:r>
    </w:p>
    <w:p w:rsidR="008C76B1" w:rsidRPr="00EC2F30" w:rsidRDefault="008C76B1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…………………………@....................................................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Zgodnie z wymogiem Zamawiającego zobowiązujemy się do niezwłocznego potwierdzenia faktu otrzymania w/w dokumentów drogą elektroniczną. </w:t>
      </w:r>
    </w:p>
    <w:p w:rsidR="009F513A" w:rsidRDefault="009F513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Załącznikami do oferty są:</w:t>
      </w:r>
    </w:p>
    <w:p w:rsidR="0081128A" w:rsidRDefault="008C76B1" w:rsidP="008C76B1">
      <w:pPr>
        <w:pStyle w:val="Default"/>
        <w:numPr>
          <w:ilvl w:val="0"/>
          <w:numId w:val="40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Z</w:t>
      </w:r>
      <w:r w:rsidRPr="008C76B1">
        <w:rPr>
          <w:rFonts w:ascii="Times New Roman" w:hAnsi="Times New Roman" w:cs="Times New Roman"/>
          <w:color w:val="auto"/>
          <w:sz w:val="28"/>
          <w:szCs w:val="28"/>
        </w:rPr>
        <w:t>ałącznik Nr 3 - OŚWIADCZENIE O BRAKU PODSTAW DO WYKLUCZENIA</w:t>
      </w:r>
    </w:p>
    <w:p w:rsidR="00F26F84" w:rsidRDefault="008C76B1" w:rsidP="00F26F84">
      <w:pPr>
        <w:pStyle w:val="Default"/>
        <w:numPr>
          <w:ilvl w:val="0"/>
          <w:numId w:val="40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C76B1">
        <w:rPr>
          <w:rFonts w:ascii="Times New Roman" w:hAnsi="Times New Roman" w:cs="Times New Roman"/>
          <w:color w:val="auto"/>
          <w:sz w:val="28"/>
          <w:szCs w:val="28"/>
        </w:rPr>
        <w:t>Załącznik Nr 4 - OŚWIADCZENIE SPEŁNIENIA WARUNKÓW UDZIAŁU W POSTĘPOWANIU</w:t>
      </w:r>
    </w:p>
    <w:p w:rsidR="00E34A19" w:rsidRDefault="00E34A19" w:rsidP="00F26F84">
      <w:pPr>
        <w:pStyle w:val="Default"/>
        <w:numPr>
          <w:ilvl w:val="0"/>
          <w:numId w:val="40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Wpis do rejestru ośrodków szkolenia kierowców</w:t>
      </w:r>
    </w:p>
    <w:p w:rsidR="008C76B1" w:rsidRDefault="008C76B1" w:rsidP="0081128A">
      <w:pPr>
        <w:pStyle w:val="Default"/>
        <w:numPr>
          <w:ilvl w:val="0"/>
          <w:numId w:val="40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C76B1">
        <w:rPr>
          <w:rFonts w:ascii="Times New Roman" w:hAnsi="Times New Roman" w:cs="Times New Roman"/>
          <w:color w:val="auto"/>
          <w:sz w:val="28"/>
          <w:szCs w:val="28"/>
        </w:rPr>
        <w:t>Załącznik Nr 7 - Wykaz zrealizowanych kursów</w:t>
      </w:r>
    </w:p>
    <w:p w:rsidR="008C76B1" w:rsidRPr="008C76B1" w:rsidRDefault="008C76B1" w:rsidP="008C76B1">
      <w:pPr>
        <w:pStyle w:val="Default"/>
        <w:ind w:left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Default="00E34A19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1128A"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AB7099" w:rsidRDefault="00AB7099" w:rsidP="00AB709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B7099" w:rsidRDefault="00E34A19" w:rsidP="00AB709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AB7099"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AB7099" w:rsidRPr="00820065" w:rsidRDefault="00AB7099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>.......................................... .........................................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/miejscowość, data/ 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podpis osoby/osób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uprawnionych do składania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oświadczeń woli </w:t>
      </w:r>
    </w:p>
    <w:p w:rsidR="00F26F84" w:rsidRPr="00AB7099" w:rsidRDefault="00F26F84" w:rsidP="00AB709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w imieniu Wykonawcy </w:t>
      </w:r>
    </w:p>
    <w:sectPr w:rsidR="00F26F84" w:rsidRPr="00AB7099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49F" w:rsidRDefault="00E7649F" w:rsidP="006C48AF">
      <w:r>
        <w:separator/>
      </w:r>
    </w:p>
  </w:endnote>
  <w:endnote w:type="continuationSeparator" w:id="0">
    <w:p w:rsidR="00E7649F" w:rsidRDefault="00E7649F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E94B48" w:rsidRPr="00E94B48">
        <w:rPr>
          <w:rFonts w:asciiTheme="majorHAnsi" w:hAnsiTheme="majorHAnsi"/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49F" w:rsidRDefault="00E7649F" w:rsidP="006C48AF">
      <w:r>
        <w:separator/>
      </w:r>
    </w:p>
  </w:footnote>
  <w:footnote w:type="continuationSeparator" w:id="0">
    <w:p w:rsidR="00E7649F" w:rsidRDefault="00E7649F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9C30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739140</wp:posOffset>
          </wp:positionH>
          <wp:positionV relativeFrom="paragraph">
            <wp:posOffset>-207645</wp:posOffset>
          </wp:positionV>
          <wp:extent cx="4633595" cy="461010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C45157"/>
    <w:multiLevelType w:val="hybridMultilevel"/>
    <w:tmpl w:val="D396C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2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4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9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20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1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5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40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7"/>
  </w:num>
  <w:num w:numId="4">
    <w:abstractNumId w:val="15"/>
  </w:num>
  <w:num w:numId="5">
    <w:abstractNumId w:val="29"/>
  </w:num>
  <w:num w:numId="6">
    <w:abstractNumId w:val="31"/>
  </w:num>
  <w:num w:numId="7">
    <w:abstractNumId w:val="26"/>
  </w:num>
  <w:num w:numId="8">
    <w:abstractNumId w:val="23"/>
  </w:num>
  <w:num w:numId="9">
    <w:abstractNumId w:val="36"/>
  </w:num>
  <w:num w:numId="10">
    <w:abstractNumId w:val="34"/>
  </w:num>
  <w:num w:numId="11">
    <w:abstractNumId w:val="28"/>
  </w:num>
  <w:num w:numId="12">
    <w:abstractNumId w:val="10"/>
  </w:num>
  <w:num w:numId="13">
    <w:abstractNumId w:val="21"/>
  </w:num>
  <w:num w:numId="14">
    <w:abstractNumId w:val="35"/>
  </w:num>
  <w:num w:numId="15">
    <w:abstractNumId w:val="19"/>
  </w:num>
  <w:num w:numId="16">
    <w:abstractNumId w:val="33"/>
  </w:num>
  <w:num w:numId="17">
    <w:abstractNumId w:val="7"/>
  </w:num>
  <w:num w:numId="18">
    <w:abstractNumId w:val="11"/>
  </w:num>
  <w:num w:numId="19">
    <w:abstractNumId w:val="25"/>
  </w:num>
  <w:num w:numId="20">
    <w:abstractNumId w:val="20"/>
  </w:num>
  <w:num w:numId="21">
    <w:abstractNumId w:val="32"/>
  </w:num>
  <w:num w:numId="22">
    <w:abstractNumId w:val="22"/>
  </w:num>
  <w:num w:numId="23">
    <w:abstractNumId w:val="27"/>
  </w:num>
  <w:num w:numId="24">
    <w:abstractNumId w:val="9"/>
  </w:num>
  <w:num w:numId="25">
    <w:abstractNumId w:val="39"/>
  </w:num>
  <w:num w:numId="26">
    <w:abstractNumId w:val="16"/>
  </w:num>
  <w:num w:numId="27">
    <w:abstractNumId w:val="5"/>
  </w:num>
  <w:num w:numId="28">
    <w:abstractNumId w:val="8"/>
  </w:num>
  <w:num w:numId="29">
    <w:abstractNumId w:val="24"/>
  </w:num>
  <w:num w:numId="30">
    <w:abstractNumId w:val="6"/>
  </w:num>
  <w:num w:numId="31">
    <w:abstractNumId w:val="18"/>
  </w:num>
  <w:num w:numId="32">
    <w:abstractNumId w:val="13"/>
  </w:num>
  <w:num w:numId="33">
    <w:abstractNumId w:val="37"/>
  </w:num>
  <w:num w:numId="34">
    <w:abstractNumId w:val="38"/>
  </w:num>
  <w:num w:numId="35">
    <w:abstractNumId w:val="30"/>
  </w:num>
  <w:num w:numId="36">
    <w:abstractNumId w:val="40"/>
  </w:num>
  <w:num w:numId="37">
    <w:abstractNumId w:val="41"/>
  </w:num>
  <w:num w:numId="38">
    <w:abstractNumId w:val="14"/>
  </w:num>
  <w:num w:numId="39">
    <w:abstractNumId w:val="12"/>
  </w:num>
  <w:num w:numId="40">
    <w:abstractNumId w:val="4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28354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15DB"/>
    <w:rsid w:val="000044F4"/>
    <w:rsid w:val="0000756C"/>
    <w:rsid w:val="0001776F"/>
    <w:rsid w:val="000355E5"/>
    <w:rsid w:val="00040F3F"/>
    <w:rsid w:val="00052A7D"/>
    <w:rsid w:val="00066983"/>
    <w:rsid w:val="000769C5"/>
    <w:rsid w:val="000774A9"/>
    <w:rsid w:val="00077E1F"/>
    <w:rsid w:val="00081FF5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873E2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57970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A422A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2F2C1E"/>
    <w:rsid w:val="00301B26"/>
    <w:rsid w:val="003031C4"/>
    <w:rsid w:val="00305AAD"/>
    <w:rsid w:val="003164C9"/>
    <w:rsid w:val="00317B27"/>
    <w:rsid w:val="00317C62"/>
    <w:rsid w:val="0032059E"/>
    <w:rsid w:val="00322520"/>
    <w:rsid w:val="0032402D"/>
    <w:rsid w:val="00327579"/>
    <w:rsid w:val="00335521"/>
    <w:rsid w:val="003378F9"/>
    <w:rsid w:val="00340303"/>
    <w:rsid w:val="0034721D"/>
    <w:rsid w:val="0036230B"/>
    <w:rsid w:val="00374333"/>
    <w:rsid w:val="00380965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BBB"/>
    <w:rsid w:val="004D0E40"/>
    <w:rsid w:val="004E1C52"/>
    <w:rsid w:val="004E2652"/>
    <w:rsid w:val="004F19B1"/>
    <w:rsid w:val="004F6E3B"/>
    <w:rsid w:val="00500E14"/>
    <w:rsid w:val="00502B38"/>
    <w:rsid w:val="0051305C"/>
    <w:rsid w:val="005134BA"/>
    <w:rsid w:val="0052607F"/>
    <w:rsid w:val="00545E94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12740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4461"/>
    <w:rsid w:val="00807F45"/>
    <w:rsid w:val="0081128A"/>
    <w:rsid w:val="008131C9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84B8F"/>
    <w:rsid w:val="008A252E"/>
    <w:rsid w:val="008B24EA"/>
    <w:rsid w:val="008B3B68"/>
    <w:rsid w:val="008C0EEC"/>
    <w:rsid w:val="008C2B8F"/>
    <w:rsid w:val="008C3865"/>
    <w:rsid w:val="008C76B1"/>
    <w:rsid w:val="008D43C4"/>
    <w:rsid w:val="008E1AED"/>
    <w:rsid w:val="008E6CCC"/>
    <w:rsid w:val="008F0512"/>
    <w:rsid w:val="008F3403"/>
    <w:rsid w:val="00906BFC"/>
    <w:rsid w:val="00911BDF"/>
    <w:rsid w:val="00915D4E"/>
    <w:rsid w:val="00924B21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309B"/>
    <w:rsid w:val="009C334B"/>
    <w:rsid w:val="009C5342"/>
    <w:rsid w:val="009D2A50"/>
    <w:rsid w:val="009E17E3"/>
    <w:rsid w:val="009E2604"/>
    <w:rsid w:val="009E4066"/>
    <w:rsid w:val="009E7BAE"/>
    <w:rsid w:val="009F129A"/>
    <w:rsid w:val="009F365C"/>
    <w:rsid w:val="009F4EE9"/>
    <w:rsid w:val="009F513A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2DFB"/>
    <w:rsid w:val="00AB309B"/>
    <w:rsid w:val="00AB5B96"/>
    <w:rsid w:val="00AB653B"/>
    <w:rsid w:val="00AB7099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678C5"/>
    <w:rsid w:val="00B8351F"/>
    <w:rsid w:val="00BB1957"/>
    <w:rsid w:val="00BC0E8F"/>
    <w:rsid w:val="00BC5843"/>
    <w:rsid w:val="00BD272A"/>
    <w:rsid w:val="00BD3A63"/>
    <w:rsid w:val="00BD6BC0"/>
    <w:rsid w:val="00C03077"/>
    <w:rsid w:val="00C26F02"/>
    <w:rsid w:val="00C32263"/>
    <w:rsid w:val="00C33A0A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B4C98"/>
    <w:rsid w:val="00DD2170"/>
    <w:rsid w:val="00DD38CA"/>
    <w:rsid w:val="00DD6097"/>
    <w:rsid w:val="00DD6937"/>
    <w:rsid w:val="00DE3D76"/>
    <w:rsid w:val="00DE68A4"/>
    <w:rsid w:val="00DE7C5E"/>
    <w:rsid w:val="00DF5C26"/>
    <w:rsid w:val="00E06B7B"/>
    <w:rsid w:val="00E1093C"/>
    <w:rsid w:val="00E17893"/>
    <w:rsid w:val="00E34A19"/>
    <w:rsid w:val="00E40056"/>
    <w:rsid w:val="00E44E42"/>
    <w:rsid w:val="00E45B3D"/>
    <w:rsid w:val="00E505CC"/>
    <w:rsid w:val="00E53B17"/>
    <w:rsid w:val="00E6058F"/>
    <w:rsid w:val="00E6327A"/>
    <w:rsid w:val="00E63C34"/>
    <w:rsid w:val="00E70659"/>
    <w:rsid w:val="00E7649F"/>
    <w:rsid w:val="00E81A86"/>
    <w:rsid w:val="00E82FDF"/>
    <w:rsid w:val="00E854CB"/>
    <w:rsid w:val="00E87422"/>
    <w:rsid w:val="00E940B2"/>
    <w:rsid w:val="00E94B48"/>
    <w:rsid w:val="00EA1978"/>
    <w:rsid w:val="00EA1FF7"/>
    <w:rsid w:val="00EA5A54"/>
    <w:rsid w:val="00EA75EE"/>
    <w:rsid w:val="00EB5A40"/>
    <w:rsid w:val="00EC2F30"/>
    <w:rsid w:val="00EC6A12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18D3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B3CDE-9733-4145-A459-39530A0FA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18</cp:revision>
  <cp:lastPrinted>2019-02-26T08:36:00Z</cp:lastPrinted>
  <dcterms:created xsi:type="dcterms:W3CDTF">2019-02-26T09:10:00Z</dcterms:created>
  <dcterms:modified xsi:type="dcterms:W3CDTF">2019-10-02T09:00:00Z</dcterms:modified>
</cp:coreProperties>
</file>